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29ECD" w14:textId="38E93140" w:rsidR="00D47839" w:rsidRDefault="007A239D">
      <w:pPr>
        <w:pStyle w:val="Nzev"/>
        <w:spacing w:after="0"/>
        <w:rPr>
          <w:sz w:val="24"/>
        </w:rPr>
      </w:pPr>
      <w:r>
        <w:rPr>
          <w:noProof/>
          <w:lang w:eastAsia="cs-CZ"/>
        </w:rPr>
        <mc:AlternateContent>
          <mc:Choice Requires="wps">
            <w:drawing>
              <wp:anchor distT="0" distB="0" distL="114300" distR="114300" simplePos="0" relativeHeight="20" behindDoc="0" locked="0" layoutInCell="1" allowOverlap="1" wp14:anchorId="24E2A06D" wp14:editId="24E2A06E">
                <wp:simplePos x="0" y="0"/>
                <wp:positionH relativeFrom="page">
                  <wp:posOffset>3094990</wp:posOffset>
                </wp:positionH>
                <wp:positionV relativeFrom="page">
                  <wp:posOffset>597535</wp:posOffset>
                </wp:positionV>
                <wp:extent cx="3442335" cy="429260"/>
                <wp:effectExtent l="0" t="0" r="6350" b="9525"/>
                <wp:wrapNone/>
                <wp:docPr id="1"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B"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6D" id="Text Box 4" o:spid="_x0000_s1026" style="position:absolute;left:0;text-align:left;margin-left:243.7pt;margin-top:47.05pt;width:271.05pt;height:33.8pt;z-index: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" filled="f" stroked="f" strokeweight=".18mm">
                <v:textbox inset="0,0,0,0">
                  <w:txbxContent>
                    <w:p w14:paraId="24E2A08B" w14:textId="77777777" w:rsidR="006E71A3" w:rsidRDefault="006E71A3">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1" behindDoc="0" locked="0" layoutInCell="1" allowOverlap="1" wp14:anchorId="24E2A06F" wp14:editId="24E2A070">
                <wp:simplePos x="0" y="0"/>
                <wp:positionH relativeFrom="page">
                  <wp:posOffset>3094990</wp:posOffset>
                </wp:positionH>
                <wp:positionV relativeFrom="page">
                  <wp:posOffset>1062355</wp:posOffset>
                </wp:positionV>
                <wp:extent cx="3442335" cy="252730"/>
                <wp:effectExtent l="0" t="0" r="6350" b="14605"/>
                <wp:wrapNone/>
                <wp:docPr id="3"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C" w14:textId="77777777" w:rsidR="006E71A3" w:rsidRDefault="006E71A3">
                            <w:pPr>
                              <w:pStyle w:val="DocumentSubtitleCzechRadio"/>
                              <w:rPr>
                                <w:color w:val="000000"/>
                              </w:rPr>
                            </w:pPr>
                          </w:p>
                        </w:txbxContent>
                      </wps:txbx>
                      <wps:bodyPr lIns="0" tIns="0" rIns="14760" bIns="0">
                        <a:prstTxWarp prst="textNoShape">
                          <a:avLst/>
                        </a:prstTxWarp>
                        <a:noAutofit/>
                      </wps:bodyPr>
                    </wps:wsp>
                  </a:graphicData>
                </a:graphic>
              </wp:anchor>
            </w:drawing>
          </mc:Choice>
          <mc:Fallback>
            <w:pict>
              <v:rect w14:anchorId="24E2A06F" id="Text Box 6" o:spid="_x0000_s1027" style="position:absolute;left:0;text-align:left;margin-left:243.7pt;margin-top:83.65pt;width:271.05pt;height:19.9pt;z-index:2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" filled="f" stroked="f" strokeweight=".18mm">
                <v:textbox inset="0,0,.41mm,0">
                  <w:txbxContent>
                    <w:p w14:paraId="24E2A08C" w14:textId="77777777" w:rsidR="006E71A3" w:rsidRDefault="006E71A3">
                      <w:pPr>
                        <w:pStyle w:val="DocumentSubtitleCzechRadio"/>
                        <w:rPr>
                          <w:color w:val="000000"/>
                        </w:rPr>
                      </w:pPr>
                    </w:p>
                  </w:txbxContent>
                </v:textbox>
                <w10:wrap anchorx="page" anchory="page"/>
              </v:rect>
            </w:pict>
          </mc:Fallback>
        </mc:AlternateContent>
      </w:r>
      <w:r>
        <w:rPr>
          <w:noProof/>
          <w:lang w:eastAsia="cs-CZ"/>
        </w:rPr>
        <mc:AlternateContent>
          <mc:Choice Requires="wps">
            <w:drawing>
              <wp:anchor distT="0" distB="0" distL="114300" distR="114300" simplePos="0" relativeHeight="37" behindDoc="0" locked="0" layoutInCell="1" allowOverlap="1" wp14:anchorId="24E2A071" wp14:editId="24E2A072">
                <wp:simplePos x="0" y="0"/>
                <wp:positionH relativeFrom="page">
                  <wp:posOffset>3094990</wp:posOffset>
                </wp:positionH>
                <wp:positionV relativeFrom="page">
                  <wp:posOffset>597535</wp:posOffset>
                </wp:positionV>
                <wp:extent cx="3442335" cy="429260"/>
                <wp:effectExtent l="0" t="0" r="6350" b="9525"/>
                <wp:wrapNone/>
                <wp:docPr id="5"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D"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71" id="_x0000_s1028" style="position:absolute;left:0;text-align:left;margin-left:243.7pt;margin-top:47.05pt;width:271.05pt;height:33.8pt;z-index:3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" filled="f" stroked="f" strokeweight=".18mm">
                <v:textbox inset="0,0,0,0">
                  <w:txbxContent>
                    <w:p w14:paraId="24E2A08D" w14:textId="77777777" w:rsidR="006E71A3" w:rsidRDefault="006E71A3">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38" behindDoc="0" locked="0" layoutInCell="1" allowOverlap="1" wp14:anchorId="24E2A073" wp14:editId="24E2A074">
                <wp:simplePos x="0" y="0"/>
                <wp:positionH relativeFrom="page">
                  <wp:posOffset>3094990</wp:posOffset>
                </wp:positionH>
                <wp:positionV relativeFrom="page">
                  <wp:posOffset>1062355</wp:posOffset>
                </wp:positionV>
                <wp:extent cx="3442335" cy="252730"/>
                <wp:effectExtent l="0" t="0" r="6350" b="14605"/>
                <wp:wrapNone/>
                <wp:docPr id="7"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E" w14:textId="77777777" w:rsidR="006E71A3" w:rsidRDefault="006E71A3">
                            <w:pPr>
                              <w:pStyle w:val="DocumentSubtitleCzechRadio"/>
                              <w:rPr>
                                <w:color w:val="000000"/>
                              </w:rPr>
                            </w:pPr>
                          </w:p>
                        </w:txbxContent>
                      </wps:txbx>
                      <wps:bodyPr lIns="0" tIns="0" rIns="14760" bIns="0">
                        <a:prstTxWarp prst="textNoShape">
                          <a:avLst/>
                        </a:prstTxWarp>
                        <a:noAutofit/>
                      </wps:bodyPr>
                    </wps:wsp>
                  </a:graphicData>
                </a:graphic>
              </wp:anchor>
            </w:drawing>
          </mc:Choice>
          <mc:Fallback>
            <w:pict>
              <v:rect w14:anchorId="24E2A073" id="_x0000_s1029" style="position:absolute;left:0;text-align:left;margin-left:243.7pt;margin-top:83.65pt;width:271.05pt;height:19.9pt;z-index:3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" filled="f" stroked="f" strokeweight=".18mm">
                <v:textbox inset="0,0,.41mm,0">
                  <w:txbxContent>
                    <w:p w14:paraId="24E2A08E" w14:textId="77777777" w:rsidR="006E71A3" w:rsidRDefault="006E71A3">
                      <w:pPr>
                        <w:pStyle w:val="DocumentSubtitleCzechRadio"/>
                        <w:rPr>
                          <w:color w:val="000000"/>
                        </w:rPr>
                      </w:pPr>
                    </w:p>
                  </w:txbxContent>
                </v:textbox>
                <w10:wrap anchorx="page" anchory="page"/>
              </v:rect>
            </w:pict>
          </mc:Fallback>
        </mc:AlternateContent>
      </w:r>
      <w:r>
        <w:rPr>
          <w:sz w:val="24"/>
        </w:rPr>
        <w:t xml:space="preserve">RÁMCOVÁ DOHODA O </w:t>
      </w:r>
      <w:r w:rsidR="00372600">
        <w:rPr>
          <w:sz w:val="24"/>
        </w:rPr>
        <w:t>POSKYTOVÁNÍ SLUŽEB</w:t>
      </w:r>
      <w:r>
        <w:rPr>
          <w:sz w:val="24"/>
        </w:rPr>
        <w:t xml:space="preserve"> </w:t>
      </w:r>
      <w:r>
        <w:rPr>
          <w:sz w:val="24"/>
          <w:szCs w:val="24"/>
        </w:rPr>
        <w:t>S JEDNÍM</w:t>
      </w:r>
      <w:r>
        <w:rPr>
          <w:sz w:val="24"/>
        </w:rPr>
        <w:t xml:space="preserve"> </w:t>
      </w:r>
      <w:r w:rsidR="00CB41B8">
        <w:rPr>
          <w:sz w:val="24"/>
        </w:rPr>
        <w:t>ÚČASTNÍKEM</w:t>
      </w:r>
    </w:p>
    <w:p w14:paraId="24E29ECE" w14:textId="77777777" w:rsidR="00D47839" w:rsidRDefault="00E05F2A">
      <w:pPr>
        <w:jc w:val="center"/>
        <w:rPr>
          <w:rFonts w:cs="Arial"/>
          <w:b/>
        </w:rPr>
      </w:pPr>
      <w:r>
        <w:t>na t</w:t>
      </w:r>
      <w:r w:rsidR="004C5F4C" w:rsidRPr="004C5F4C">
        <w:t>echnické zabezpečení šíření rozhlasového vysílání po internetu</w:t>
      </w:r>
    </w:p>
    <w:p w14:paraId="24E29ECF" w14:textId="77777777" w:rsidR="00D47839" w:rsidRDefault="00D47839">
      <w:pPr>
        <w:pStyle w:val="SubjectName-ContractCzechRadio"/>
      </w:pPr>
    </w:p>
    <w:p w14:paraId="24E29ED0" w14:textId="77777777" w:rsidR="00D47839" w:rsidRDefault="007A239D">
      <w:pPr>
        <w:pStyle w:val="SubjectName-ContractCzechRadio"/>
      </w:pPr>
      <w:r>
        <w:t>Český rozhlas</w:t>
      </w:r>
    </w:p>
    <w:p w14:paraId="24E29ED1" w14:textId="77777777" w:rsidR="00D47839" w:rsidRDefault="007A239D">
      <w:pPr>
        <w:pStyle w:val="SubjectSpecification-ContractCzechRadio"/>
      </w:pPr>
      <w:r>
        <w:t>zřízený zákonem č. 484/1991 Sb., o Českém rozhlasu</w:t>
      </w:r>
    </w:p>
    <w:p w14:paraId="24E29ED2" w14:textId="77777777" w:rsidR="00D47839" w:rsidRDefault="007A239D">
      <w:pPr>
        <w:pStyle w:val="SubjectSpecification-ContractCzechRadio"/>
      </w:pPr>
      <w:r>
        <w:t>nezapisuje se do obchodního rejstříku</w:t>
      </w:r>
    </w:p>
    <w:p w14:paraId="24E29ED3" w14:textId="77777777" w:rsidR="00D47839" w:rsidRDefault="007A239D">
      <w:pPr>
        <w:pStyle w:val="SubjectSpecification-ContractCzechRadio"/>
      </w:pPr>
      <w:r>
        <w:t>se sídlem Vinohradská 12, 120 99 Praha 2</w:t>
      </w:r>
    </w:p>
    <w:p w14:paraId="24E29ED4" w14:textId="77777777" w:rsidR="00D47839" w:rsidRPr="006B69B1" w:rsidRDefault="007A239D">
      <w:pPr>
        <w:pStyle w:val="SubjectSpecification-ContractCzechRadio"/>
      </w:pPr>
      <w:r w:rsidRPr="006B69B1">
        <w:t xml:space="preserve">zastoupený: </w:t>
      </w:r>
      <w:r w:rsidRPr="006B69B1">
        <w:rPr>
          <w:rFonts w:cs="Arial"/>
          <w:b/>
          <w:szCs w:val="20"/>
        </w:rPr>
        <w:t>[DOPLNIT]</w:t>
      </w:r>
    </w:p>
    <w:p w14:paraId="24E29ED5" w14:textId="77777777" w:rsidR="00D47839" w:rsidRPr="006B69B1" w:rsidRDefault="007A239D">
      <w:pPr>
        <w:pStyle w:val="SubjectSpecification-ContractCzechRadio"/>
      </w:pPr>
      <w:r w:rsidRPr="006B69B1">
        <w:t>IČ 45245053, DIČ CZ45245053</w:t>
      </w:r>
    </w:p>
    <w:p w14:paraId="24E29ED6" w14:textId="77777777" w:rsidR="00D47839" w:rsidRPr="006B69B1" w:rsidRDefault="007A239D">
      <w:pPr>
        <w:pStyle w:val="SubjectSpecification-ContractCzechRadio"/>
      </w:pPr>
      <w:r w:rsidRPr="006B69B1">
        <w:t>bankovní spojení: Raiffeisenbank a.s., č. ú.: 1001040797/5500</w:t>
      </w:r>
    </w:p>
    <w:p w14:paraId="24E29ED7" w14:textId="77777777" w:rsidR="00D47839" w:rsidRPr="006B69B1" w:rsidRDefault="007A239D">
      <w:pPr>
        <w:pStyle w:val="SubjectSpecification-ContractCzechRadio"/>
      </w:pPr>
      <w:r w:rsidRPr="006B69B1">
        <w:t xml:space="preserve">zástupce pro věcná jednání </w:t>
      </w:r>
      <w:r w:rsidRPr="006B69B1">
        <w:tab/>
      </w:r>
      <w:r w:rsidRPr="006B69B1">
        <w:rPr>
          <w:rFonts w:cs="Arial"/>
          <w:b/>
          <w:szCs w:val="20"/>
        </w:rPr>
        <w:t>[DOPLNIT]</w:t>
      </w:r>
    </w:p>
    <w:p w14:paraId="24E29ED8" w14:textId="77777777" w:rsidR="00D47839" w:rsidRPr="006B69B1" w:rsidRDefault="007A239D">
      <w:pPr>
        <w:pStyle w:val="SubjectSpecification-ContractCzechRadio"/>
      </w:pPr>
      <w:r w:rsidRPr="006B69B1">
        <w:tab/>
      </w:r>
      <w:r w:rsidRPr="006B69B1">
        <w:tab/>
      </w:r>
      <w:r w:rsidRPr="006B69B1">
        <w:tab/>
      </w:r>
      <w:r w:rsidRPr="006B69B1">
        <w:tab/>
      </w:r>
      <w:r w:rsidRPr="006B69B1">
        <w:tab/>
      </w:r>
      <w:r w:rsidRPr="006B69B1">
        <w:tab/>
      </w:r>
      <w:r w:rsidRPr="006B69B1">
        <w:tab/>
      </w:r>
      <w:r w:rsidRPr="006B69B1">
        <w:tab/>
      </w:r>
      <w:r w:rsidRPr="006B69B1">
        <w:tab/>
        <w:t xml:space="preserve">tel.: +420 </w:t>
      </w:r>
      <w:r w:rsidRPr="006B69B1">
        <w:rPr>
          <w:rFonts w:cs="Arial"/>
          <w:b/>
          <w:szCs w:val="20"/>
        </w:rPr>
        <w:t>[DOPLNIT]</w:t>
      </w:r>
    </w:p>
    <w:p w14:paraId="24E29ED9" w14:textId="77777777" w:rsidR="00D47839" w:rsidRDefault="007A239D">
      <w:pPr>
        <w:pStyle w:val="SubjectSpecification-ContractCzechRadio"/>
      </w:pPr>
      <w:r w:rsidRPr="006B69B1">
        <w:tab/>
      </w:r>
      <w:r w:rsidRPr="006B69B1">
        <w:tab/>
      </w:r>
      <w:r w:rsidRPr="006B69B1">
        <w:tab/>
      </w:r>
      <w:r w:rsidRPr="006B69B1">
        <w:tab/>
      </w:r>
      <w:r w:rsidRPr="006B69B1">
        <w:tab/>
      </w:r>
      <w:r w:rsidRPr="006B69B1">
        <w:tab/>
      </w:r>
      <w:r w:rsidRPr="006B69B1">
        <w:tab/>
      </w:r>
      <w:r w:rsidRPr="006B69B1">
        <w:tab/>
      </w:r>
      <w:r w:rsidRPr="006B69B1">
        <w:tab/>
        <w:t xml:space="preserve">e-mail: </w:t>
      </w:r>
      <w:r w:rsidRPr="006B69B1">
        <w:rPr>
          <w:rFonts w:cs="Arial"/>
          <w:b/>
          <w:szCs w:val="20"/>
        </w:rPr>
        <w:t>[DOPLNIT]</w:t>
      </w:r>
      <w:r w:rsidRPr="006B69B1">
        <w:rPr>
          <w:rFonts w:cs="Arial"/>
          <w:szCs w:val="20"/>
        </w:rPr>
        <w:t>@</w:t>
      </w:r>
      <w:r w:rsidRPr="006B69B1">
        <w:t>rozhlas.cz</w:t>
      </w:r>
    </w:p>
    <w:p w14:paraId="24E29EDA" w14:textId="77777777" w:rsidR="00D47839" w:rsidRDefault="007A239D">
      <w:pPr>
        <w:pStyle w:val="SubjectSpecification-ContractCzechRadio"/>
      </w:pPr>
      <w:r>
        <w:t>(dále jen jako „</w:t>
      </w:r>
      <w:r w:rsidRPr="004C5F4C">
        <w:rPr>
          <w:b/>
        </w:rPr>
        <w:t>objednatel</w:t>
      </w:r>
      <w:r>
        <w:t>“)</w:t>
      </w:r>
    </w:p>
    <w:p w14:paraId="24E29EDB" w14:textId="77777777" w:rsidR="00D47839" w:rsidRDefault="00D47839"/>
    <w:p w14:paraId="24E29EDC" w14:textId="77777777" w:rsidR="00D47839" w:rsidRDefault="007A239D">
      <w:r>
        <w:t>a</w:t>
      </w:r>
    </w:p>
    <w:p w14:paraId="24E29EDD" w14:textId="77777777" w:rsidR="00D47839" w:rsidRDefault="00D47839"/>
    <w:p w14:paraId="24E29EDE" w14:textId="77777777" w:rsidR="00E05F2A" w:rsidRDefault="00E05F2A" w:rsidP="00E05F2A">
      <w:pPr>
        <w:pStyle w:val="SubjectName-ContractCzechRadio"/>
        <w:rPr>
          <w:rFonts w:cs="Arial"/>
          <w:szCs w:val="20"/>
        </w:rPr>
      </w:pPr>
      <w:r>
        <w:rPr>
          <w:rFonts w:cs="Arial"/>
          <w:szCs w:val="20"/>
        </w:rPr>
        <w:t>[</w:t>
      </w:r>
      <w:r>
        <w:rPr>
          <w:rFonts w:cs="Arial"/>
          <w:szCs w:val="20"/>
          <w:highlight w:val="yellow"/>
        </w:rPr>
        <w:t>DOPLNIT JMÉNO A PŘÍJMENÍ NEBO FIRMU POSKYTOVATELE]</w:t>
      </w:r>
    </w:p>
    <w:p w14:paraId="24E29EDF" w14:textId="77777777" w:rsidR="00E05F2A" w:rsidRDefault="00E05F2A" w:rsidP="00E05F2A">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24E29EE0" w14:textId="77777777" w:rsidR="00E05F2A" w:rsidRDefault="00E05F2A" w:rsidP="00E05F2A">
      <w:pPr>
        <w:pStyle w:val="SubjectSpecification-ContractCzechRadio"/>
        <w:rPr>
          <w:rFonts w:cs="Arial"/>
          <w:b/>
          <w:szCs w:val="20"/>
        </w:rPr>
      </w:pPr>
      <w:r>
        <w:rPr>
          <w:rFonts w:cs="Arial"/>
          <w:b/>
          <w:szCs w:val="20"/>
          <w:highlight w:val="yellow"/>
        </w:rPr>
        <w:t xml:space="preserve">[DOPLNIT MÍSTO PODNIKÁNÍ/BYDLIŠTĚ/SÍDLO </w:t>
      </w:r>
      <w:r w:rsidRPr="00E05F2A">
        <w:rPr>
          <w:rFonts w:cs="Arial"/>
          <w:b/>
          <w:szCs w:val="20"/>
          <w:highlight w:val="yellow"/>
        </w:rPr>
        <w:t>POSKYTOVATELE</w:t>
      </w:r>
      <w:r>
        <w:rPr>
          <w:rFonts w:cs="Arial"/>
          <w:b/>
          <w:szCs w:val="20"/>
          <w:highlight w:val="yellow"/>
        </w:rPr>
        <w:t>]</w:t>
      </w:r>
    </w:p>
    <w:p w14:paraId="24E29EE1" w14:textId="77777777" w:rsidR="00E05F2A" w:rsidRDefault="00E05F2A" w:rsidP="00E05F2A">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24E29EE2" w14:textId="77777777" w:rsidR="00E05F2A" w:rsidRDefault="00E05F2A" w:rsidP="00E05F2A">
      <w:pPr>
        <w:pStyle w:val="SubjectSpecification-ContractCzechRadio"/>
        <w:rPr>
          <w:rFonts w:cs="Arial"/>
          <w:b/>
          <w:szCs w:val="20"/>
        </w:rPr>
      </w:pPr>
      <w:r>
        <w:rPr>
          <w:rFonts w:cs="Arial"/>
          <w:b/>
          <w:szCs w:val="20"/>
        </w:rPr>
        <w:t>[</w:t>
      </w:r>
      <w:r>
        <w:rPr>
          <w:rFonts w:cs="Arial"/>
          <w:b/>
          <w:szCs w:val="20"/>
          <w:highlight w:val="yellow"/>
        </w:rPr>
        <w:t xml:space="preserve">DOPLNIT RČ nebo IČ </w:t>
      </w:r>
      <w:r w:rsidRPr="00E05F2A">
        <w:rPr>
          <w:rFonts w:cs="Arial"/>
          <w:b/>
          <w:szCs w:val="20"/>
          <w:highlight w:val="yellow"/>
        </w:rPr>
        <w:t>POSKYTOVATELE</w:t>
      </w:r>
      <w:r>
        <w:rPr>
          <w:rFonts w:cs="Arial"/>
          <w:b/>
          <w:szCs w:val="20"/>
          <w:highlight w:val="yellow"/>
        </w:rPr>
        <w:t>]</w:t>
      </w:r>
    </w:p>
    <w:p w14:paraId="24E29EE3" w14:textId="77777777" w:rsidR="00E05F2A" w:rsidRDefault="00E05F2A" w:rsidP="00E05F2A">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ú.: </w:t>
      </w:r>
      <w:r>
        <w:rPr>
          <w:rFonts w:cs="Arial"/>
          <w:b/>
          <w:szCs w:val="20"/>
        </w:rPr>
        <w:t>[</w:t>
      </w:r>
      <w:r>
        <w:rPr>
          <w:rFonts w:cs="Arial"/>
          <w:b/>
          <w:szCs w:val="20"/>
          <w:highlight w:val="yellow"/>
        </w:rPr>
        <w:t>DOPLNIT</w:t>
      </w:r>
      <w:r>
        <w:rPr>
          <w:rFonts w:cs="Arial"/>
          <w:b/>
          <w:szCs w:val="20"/>
        </w:rPr>
        <w:t>]</w:t>
      </w:r>
    </w:p>
    <w:p w14:paraId="24E29EE4" w14:textId="77777777" w:rsidR="00E05F2A" w:rsidRDefault="00E05F2A" w:rsidP="00E05F2A">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4E29EE5" w14:textId="77777777" w:rsidR="00E05F2A" w:rsidRDefault="00E05F2A" w:rsidP="00E05F2A">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24E29EE6" w14:textId="77777777" w:rsidR="00E05F2A" w:rsidRDefault="00E05F2A" w:rsidP="00E05F2A">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4E29EE7" w14:textId="77777777" w:rsidR="00D47839" w:rsidRDefault="00E05F2A" w:rsidP="00E05F2A">
      <w:pPr>
        <w:pStyle w:val="SubjectSpecification-ContractCzechRadio"/>
      </w:pPr>
      <w:r>
        <w:t xml:space="preserve"> </w:t>
      </w:r>
      <w:r w:rsidR="007A239D">
        <w:t>(dále jen jako „</w:t>
      </w:r>
      <w:r>
        <w:rPr>
          <w:b/>
        </w:rPr>
        <w:t>poskytovate</w:t>
      </w:r>
      <w:r w:rsidR="007A239D" w:rsidRPr="004C5F4C">
        <w:rPr>
          <w:b/>
        </w:rPr>
        <w:t>l</w:t>
      </w:r>
      <w:r w:rsidR="007A239D">
        <w:t>“)</w:t>
      </w:r>
    </w:p>
    <w:p w14:paraId="24E29EE8" w14:textId="77777777" w:rsidR="00D47839" w:rsidRDefault="00D47839">
      <w:pPr>
        <w:pStyle w:val="SubjectSpecification-ContractCzechRadio"/>
        <w:rPr>
          <w:rFonts w:cs="Arial"/>
          <w:b/>
          <w:szCs w:val="20"/>
        </w:rPr>
      </w:pPr>
    </w:p>
    <w:p w14:paraId="24E29EE9" w14:textId="77777777" w:rsidR="00D47839" w:rsidRDefault="00D47839"/>
    <w:p w14:paraId="24E29EEA" w14:textId="77777777" w:rsidR="00D47839" w:rsidRDefault="007A239D">
      <w:pPr>
        <w:jc w:val="both"/>
      </w:pPr>
      <w:r>
        <w:t xml:space="preserve">uzavírají v souladu s ustanovením § 1746 odst. 2 a </w:t>
      </w:r>
      <w:r>
        <w:rPr>
          <w:rFonts w:cs="Arial"/>
        </w:rPr>
        <w:t>§</w:t>
      </w:r>
      <w:r>
        <w:t xml:space="preserve"> 2586 a násl. z. č. 89/2012 Sb., občanský zákoník, ve znění pozdějších předpisů (dále jen „</w:t>
      </w:r>
      <w:r>
        <w:rPr>
          <w:b/>
        </w:rPr>
        <w:t>OZ</w:t>
      </w:r>
      <w:r>
        <w:t xml:space="preserve">“) a dále v souladu s ustanoveními § 131 a násl. zákona č. 134/2016 Sb., o zadávání veřejných zakázek, ve znění pozdějších předpisů (dále jen </w:t>
      </w:r>
      <w:r w:rsidRPr="00951CE1">
        <w:t>„</w:t>
      </w:r>
      <w:r w:rsidRPr="00951CE1">
        <w:rPr>
          <w:b/>
        </w:rPr>
        <w:t>ZZVZ</w:t>
      </w:r>
      <w:r>
        <w:t xml:space="preserve">“) tuto rámcovou dohodu o </w:t>
      </w:r>
      <w:r w:rsidR="00372600">
        <w:t>poskytování služeb</w:t>
      </w:r>
      <w:r>
        <w:t xml:space="preserve"> (dále jen jako „</w:t>
      </w:r>
      <w:r>
        <w:rPr>
          <w:b/>
        </w:rPr>
        <w:t>dohoda</w:t>
      </w:r>
      <w:r>
        <w:t>“)</w:t>
      </w:r>
    </w:p>
    <w:p w14:paraId="24E29EEB" w14:textId="77777777" w:rsidR="00D47839" w:rsidRDefault="00D47839">
      <w:pPr>
        <w:jc w:val="both"/>
      </w:pPr>
    </w:p>
    <w:p w14:paraId="24E29EEC" w14:textId="77777777" w:rsidR="00D47839" w:rsidRDefault="007A239D">
      <w:pPr>
        <w:pStyle w:val="Heading-Number-ContractCzechRadio"/>
      </w:pPr>
      <w:r>
        <w:t>Preambule</w:t>
      </w:r>
    </w:p>
    <w:p w14:paraId="24E29EED" w14:textId="65134894" w:rsidR="00D47839" w:rsidRDefault="007A239D">
      <w:pPr>
        <w:jc w:val="both"/>
      </w:pPr>
      <w:r>
        <w:t xml:space="preserve">Tato dohoda upravuje podmínky týkající se zadání </w:t>
      </w:r>
      <w:r w:rsidR="004C5F4C">
        <w:t xml:space="preserve">podlimitní </w:t>
      </w:r>
      <w:r>
        <w:t xml:space="preserve">veřejné zakázky č. j. </w:t>
      </w:r>
      <w:r w:rsidR="00CB41B8" w:rsidRPr="00CB41B8">
        <w:rPr>
          <w:rFonts w:cs="Arial"/>
          <w:b/>
          <w:szCs w:val="20"/>
        </w:rPr>
        <w:t>VZ34</w:t>
      </w:r>
      <w:r w:rsidR="004C5F4C" w:rsidRPr="00CB41B8">
        <w:rPr>
          <w:rFonts w:cs="Arial"/>
          <w:b/>
          <w:szCs w:val="20"/>
        </w:rPr>
        <w:t>/</w:t>
      </w:r>
      <w:r w:rsidR="00684662" w:rsidRPr="00CB41B8">
        <w:rPr>
          <w:rFonts w:cs="Arial"/>
          <w:b/>
          <w:szCs w:val="20"/>
        </w:rPr>
        <w:t>2018</w:t>
      </w:r>
      <w:r>
        <w:t xml:space="preserve"> </w:t>
      </w:r>
      <w:r w:rsidR="004C5F4C">
        <w:t>s názvem „</w:t>
      </w:r>
      <w:r w:rsidR="004C5F4C" w:rsidRPr="004C5F4C">
        <w:rPr>
          <w:b/>
        </w:rPr>
        <w:t>Technické zabezpečení šíření rozhlasového vysílání po internetu</w:t>
      </w:r>
      <w:r w:rsidR="004C5F4C">
        <w:t xml:space="preserve">“ </w:t>
      </w:r>
      <w:r>
        <w:t>(dále jen jako „</w:t>
      </w:r>
      <w:r>
        <w:rPr>
          <w:b/>
        </w:rPr>
        <w:t>veřejná zakázka</w:t>
      </w:r>
      <w:r>
        <w:t xml:space="preserve">“) </w:t>
      </w:r>
      <w:r>
        <w:rPr>
          <w:rFonts w:cs="Arial"/>
          <w:szCs w:val="20"/>
        </w:rPr>
        <w:t xml:space="preserve">a </w:t>
      </w:r>
      <w:r>
        <w:t xml:space="preserve">rámcově upravuje vzájemné vztahy mezi </w:t>
      </w:r>
      <w:r w:rsidR="00372600">
        <w:t>poskytovatelem</w:t>
      </w:r>
      <w:r>
        <w:t xml:space="preserve"> a objednatelem</w:t>
      </w:r>
      <w:r w:rsidR="000B64B8">
        <w:t xml:space="preserve"> a uzavírá se na dobu </w:t>
      </w:r>
      <w:r w:rsidR="000B64B8">
        <w:rPr>
          <w:rFonts w:cs="Arial"/>
          <w:b/>
          <w:szCs w:val="20"/>
        </w:rPr>
        <w:t>36</w:t>
      </w:r>
      <w:r w:rsidR="000B64B8">
        <w:rPr>
          <w:rFonts w:cs="Arial"/>
          <w:szCs w:val="20"/>
        </w:rPr>
        <w:t xml:space="preserve"> </w:t>
      </w:r>
      <w:r w:rsidR="000B64B8">
        <w:rPr>
          <w:rFonts w:cs="Arial"/>
          <w:b/>
          <w:szCs w:val="20"/>
        </w:rPr>
        <w:t xml:space="preserve">měsíců </w:t>
      </w:r>
      <w:r w:rsidR="000B64B8">
        <w:rPr>
          <w:rFonts w:cs="Arial"/>
          <w:szCs w:val="20"/>
        </w:rPr>
        <w:t xml:space="preserve">ode dne </w:t>
      </w:r>
      <w:r w:rsidR="000B64B8">
        <w:t>účinnosti</w:t>
      </w:r>
      <w:r w:rsidR="000B64B8">
        <w:rPr>
          <w:rFonts w:cs="Arial"/>
          <w:szCs w:val="20"/>
        </w:rPr>
        <w:t xml:space="preserve"> této dohody nebo na dobu do vyčerpání předpokládaného maximálního finančního limitu </w:t>
      </w:r>
      <w:r w:rsidR="000B64B8">
        <w:rPr>
          <w:rFonts w:cs="Arial"/>
          <w:b/>
          <w:szCs w:val="20"/>
        </w:rPr>
        <w:t>3.800</w:t>
      </w:r>
      <w:r w:rsidR="000B64B8" w:rsidRPr="0047154D">
        <w:rPr>
          <w:rFonts w:cs="Arial"/>
          <w:b/>
          <w:szCs w:val="20"/>
        </w:rPr>
        <w:t>.000,-</w:t>
      </w:r>
      <w:r w:rsidR="000B64B8">
        <w:rPr>
          <w:rFonts w:cs="Arial"/>
          <w:b/>
          <w:szCs w:val="20"/>
        </w:rPr>
        <w:t xml:space="preserve"> Kč</w:t>
      </w:r>
      <w:r w:rsidR="000B64B8">
        <w:rPr>
          <w:rFonts w:cs="Arial"/>
          <w:szCs w:val="20"/>
        </w:rPr>
        <w:t xml:space="preserve"> </w:t>
      </w:r>
      <w:r w:rsidR="000B64B8">
        <w:rPr>
          <w:rFonts w:cs="Arial"/>
          <w:b/>
          <w:szCs w:val="20"/>
        </w:rPr>
        <w:t>bez DPH</w:t>
      </w:r>
      <w:r>
        <w:t xml:space="preserve">. </w:t>
      </w:r>
    </w:p>
    <w:p w14:paraId="24E29EEE" w14:textId="77777777" w:rsidR="00D47839" w:rsidRDefault="000B64B8" w:rsidP="004A0ADB">
      <w:pPr>
        <w:pStyle w:val="Heading-Number-ContractCzechRadio"/>
        <w:numPr>
          <w:ilvl w:val="0"/>
          <w:numId w:val="2"/>
        </w:numPr>
        <w:ind w:hanging="3119"/>
      </w:pPr>
      <w:r>
        <w:t>Předmět a účel</w:t>
      </w:r>
      <w:r w:rsidR="007A239D">
        <w:t xml:space="preserve"> dohody</w:t>
      </w:r>
    </w:p>
    <w:p w14:paraId="24E29EEF" w14:textId="77777777" w:rsidR="00B23C53" w:rsidRDefault="007A239D" w:rsidP="004C5F4C">
      <w:pPr>
        <w:pStyle w:val="ListNumber-ContractCzechRadio"/>
        <w:numPr>
          <w:ilvl w:val="1"/>
          <w:numId w:val="2"/>
        </w:numPr>
        <w:jc w:val="both"/>
      </w:pPr>
      <w:r>
        <w:t xml:space="preserve">Předmětem </w:t>
      </w:r>
      <w:r w:rsidR="000B64B8">
        <w:t xml:space="preserve">této </w:t>
      </w:r>
      <w:r>
        <w:t xml:space="preserve">dohody je vymezení podmínek, které budou podkladem pro uzavírání dílčích smluv o </w:t>
      </w:r>
      <w:r w:rsidR="00372600">
        <w:t>poskytování služeb</w:t>
      </w:r>
      <w:r>
        <w:t xml:space="preserve"> (dále </w:t>
      </w:r>
      <w:r w:rsidRPr="007F0CBC">
        <w:t>jen „</w:t>
      </w:r>
      <w:r w:rsidRPr="004C5F4C">
        <w:rPr>
          <w:b/>
        </w:rPr>
        <w:t>dílčí smlouvy</w:t>
      </w:r>
      <w:r w:rsidRPr="007F0CBC">
        <w:t>“ a každá z nich samostatně jen „</w:t>
      </w:r>
      <w:r w:rsidRPr="004C5F4C">
        <w:rPr>
          <w:b/>
        </w:rPr>
        <w:t>dílčí smlouva</w:t>
      </w:r>
      <w:r w:rsidRPr="007F0CBC">
        <w:t xml:space="preserve">“) </w:t>
      </w:r>
      <w:r w:rsidR="00372600">
        <w:t xml:space="preserve">spočívajících v poskytování </w:t>
      </w:r>
      <w:r w:rsidR="00372600">
        <w:rPr>
          <w:b/>
        </w:rPr>
        <w:t>t</w:t>
      </w:r>
      <w:r w:rsidR="004C5F4C" w:rsidRPr="004C5F4C">
        <w:rPr>
          <w:b/>
        </w:rPr>
        <w:t>echnické</w:t>
      </w:r>
      <w:r w:rsidR="00372600">
        <w:rPr>
          <w:b/>
        </w:rPr>
        <w:t>ho</w:t>
      </w:r>
      <w:r w:rsidR="004C5F4C" w:rsidRPr="004C5F4C">
        <w:rPr>
          <w:b/>
        </w:rPr>
        <w:t xml:space="preserve"> zabezpečení šíření </w:t>
      </w:r>
      <w:r w:rsidR="00372600">
        <w:rPr>
          <w:b/>
        </w:rPr>
        <w:t xml:space="preserve">živého </w:t>
      </w:r>
      <w:r w:rsidR="004C5F4C" w:rsidRPr="004C5F4C">
        <w:rPr>
          <w:b/>
        </w:rPr>
        <w:t xml:space="preserve">rozhlasového vysílání </w:t>
      </w:r>
      <w:r w:rsidR="00372600">
        <w:rPr>
          <w:b/>
        </w:rPr>
        <w:t xml:space="preserve">objednatele </w:t>
      </w:r>
      <w:r w:rsidR="004C5F4C" w:rsidRPr="004C5F4C">
        <w:rPr>
          <w:b/>
        </w:rPr>
        <w:t>po internetu</w:t>
      </w:r>
      <w:r w:rsidR="00CD1283" w:rsidRPr="000B64B8">
        <w:rPr>
          <w:rFonts w:cs="Arial"/>
        </w:rPr>
        <w:t>,</w:t>
      </w:r>
      <w:r>
        <w:t xml:space="preserve"> jehož specifikace a parametry jsou uvedeny v této dohodě </w:t>
      </w:r>
      <w:r w:rsidR="00B23C53">
        <w:t xml:space="preserve">a </w:t>
      </w:r>
      <w:r>
        <w:t>jejích přílohách nebo budou smluvními stranami specifikovány postupem dle této dohody (dále</w:t>
      </w:r>
      <w:r w:rsidR="0047154D">
        <w:t xml:space="preserve"> </w:t>
      </w:r>
      <w:r>
        <w:t>jen</w:t>
      </w:r>
      <w:r w:rsidR="007F0CBC">
        <w:t xml:space="preserve"> </w:t>
      </w:r>
      <w:r>
        <w:t>„</w:t>
      </w:r>
      <w:r w:rsidR="00372600">
        <w:rPr>
          <w:b/>
        </w:rPr>
        <w:t>služby</w:t>
      </w:r>
      <w:r>
        <w:t>“)</w:t>
      </w:r>
      <w:r w:rsidR="007F0CBC">
        <w:t>.</w:t>
      </w:r>
      <w:r w:rsidR="00B23C53">
        <w:t xml:space="preserve"> </w:t>
      </w:r>
    </w:p>
    <w:p w14:paraId="24E29EF0" w14:textId="77777777" w:rsidR="008E4873" w:rsidRPr="000B64B8" w:rsidRDefault="00B23C53"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B64B8">
        <w:lastRenderedPageBreak/>
        <w:t xml:space="preserve">V rámci </w:t>
      </w:r>
      <w:r w:rsidR="00372600">
        <w:t>poskytování služeb</w:t>
      </w:r>
      <w:r w:rsidRPr="000B64B8">
        <w:t xml:space="preserve"> dle této dohody bude po </w:t>
      </w:r>
      <w:r w:rsidR="00372600">
        <w:t xml:space="preserve">poskytovateli </w:t>
      </w:r>
      <w:r w:rsidRPr="000B64B8">
        <w:t xml:space="preserve">vyžadováno </w:t>
      </w:r>
      <w:r w:rsidR="000B64B8" w:rsidRPr="000B64B8">
        <w:t>provedení zejména následujících činností:</w:t>
      </w:r>
    </w:p>
    <w:p w14:paraId="24E29EF1" w14:textId="77777777" w:rsidR="000B64B8" w:rsidRPr="000B64B8" w:rsidRDefault="000B64B8" w:rsidP="000B64B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EF2" w14:textId="77777777" w:rsidR="000B64B8" w:rsidRDefault="000B64B8" w:rsidP="00774935">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B64B8">
        <w:t xml:space="preserve">identifikace </w:t>
      </w:r>
      <w:r w:rsidR="00774935">
        <w:t xml:space="preserve">vhodného </w:t>
      </w:r>
      <w:r w:rsidRPr="000B64B8">
        <w:t xml:space="preserve">HW zařízení </w:t>
      </w:r>
      <w:r w:rsidR="00372600">
        <w:t xml:space="preserve">(encoderů) </w:t>
      </w:r>
      <w:r w:rsidRPr="000B64B8">
        <w:t>nezbytn</w:t>
      </w:r>
      <w:r w:rsidR="00774935">
        <w:t>ého</w:t>
      </w:r>
      <w:r w:rsidRPr="000B64B8">
        <w:t xml:space="preserve"> pro řádné </w:t>
      </w:r>
      <w:r w:rsidR="00774935">
        <w:t>poskytování služeb</w:t>
      </w:r>
      <w:r>
        <w:t xml:space="preserve"> na základě technických požadavků objednatele</w:t>
      </w:r>
      <w:r w:rsidR="00774935">
        <w:t xml:space="preserve"> uvedených v příloze této dohody (dále jen „</w:t>
      </w:r>
      <w:r w:rsidR="00774935" w:rsidRPr="00774935">
        <w:rPr>
          <w:b/>
        </w:rPr>
        <w:t>HW zařízení</w:t>
      </w:r>
      <w:r w:rsidR="00774935">
        <w:t>“ nebo „</w:t>
      </w:r>
      <w:r w:rsidR="00774935" w:rsidRPr="00774935">
        <w:rPr>
          <w:b/>
        </w:rPr>
        <w:t>encodery</w:t>
      </w:r>
      <w:r w:rsidR="00774935">
        <w:t xml:space="preserve">“) a jejich </w:t>
      </w:r>
      <w:r>
        <w:t>poskytnutí objednateli do dočasného užívání;</w:t>
      </w:r>
    </w:p>
    <w:p w14:paraId="24E29EF3" w14:textId="77777777" w:rsidR="000B64B8" w:rsidRDefault="000B64B8" w:rsidP="000B64B8">
      <w:pPr>
        <w:pStyle w:val="Odstavecseseznamem"/>
      </w:pPr>
    </w:p>
    <w:p w14:paraId="24E29EF4" w14:textId="77777777" w:rsidR="00372600" w:rsidRDefault="00372600" w:rsidP="000B64B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zajištění kódování živého</w:t>
      </w:r>
      <w:r w:rsidR="00E213D8">
        <w:t xml:space="preserve"> rozhlasového</w:t>
      </w:r>
      <w:r>
        <w:t xml:space="preserve"> vysílání objednatele do vhodného formátu tak, aby toto vysílání mohlo být následně šířeno </w:t>
      </w:r>
      <w:r w:rsidR="00E213D8">
        <w:t xml:space="preserve">formou streamu </w:t>
      </w:r>
      <w:r>
        <w:t>prostřednictvím</w:t>
      </w:r>
      <w:r w:rsidR="00E213D8">
        <w:t xml:space="preserve"> datových sítí, zejm.</w:t>
      </w:r>
      <w:r>
        <w:t xml:space="preserve"> internetu</w:t>
      </w:r>
      <w:r w:rsidR="00E213D8">
        <w:t>,</w:t>
      </w:r>
      <w:r w:rsidR="008A23EF">
        <w:t xml:space="preserve"> ke koncovým uživatelům;</w:t>
      </w:r>
    </w:p>
    <w:p w14:paraId="24E29EF5" w14:textId="77777777" w:rsidR="00372600" w:rsidRDefault="00372600" w:rsidP="00372600">
      <w:pPr>
        <w:pStyle w:val="Odstavecseseznamem"/>
      </w:pPr>
    </w:p>
    <w:p w14:paraId="24E29EF6" w14:textId="77777777" w:rsidR="000B64B8" w:rsidRDefault="00372600" w:rsidP="000B64B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poskytnutí platformy pro distribuci stream</w:t>
      </w:r>
      <w:r w:rsidR="00E213D8">
        <w:t>u</w:t>
      </w:r>
      <w:r>
        <w:t xml:space="preserve"> živého vysílání objednatele;</w:t>
      </w:r>
    </w:p>
    <w:p w14:paraId="24E29EF7" w14:textId="77777777" w:rsidR="009C4583" w:rsidRDefault="009C4583" w:rsidP="009C4583">
      <w:pPr>
        <w:pStyle w:val="Odstavecseseznamem"/>
      </w:pPr>
    </w:p>
    <w:p w14:paraId="24E29EF8" w14:textId="77777777" w:rsidR="009C4583" w:rsidRDefault="009C4583" w:rsidP="000B64B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zajišťování přenosu </w:t>
      </w:r>
      <w:r w:rsidR="00E213D8">
        <w:t xml:space="preserve">streamu </w:t>
      </w:r>
      <w:r>
        <w:t>živého vysílání objednatele prostřednictvím internetu ke koncovým uživatelům;</w:t>
      </w:r>
    </w:p>
    <w:p w14:paraId="24E29EF9" w14:textId="77777777" w:rsidR="009C4583" w:rsidRDefault="009C4583" w:rsidP="009C4583">
      <w:pPr>
        <w:pStyle w:val="Odstavecseseznamem"/>
      </w:pPr>
    </w:p>
    <w:p w14:paraId="24E29EFA" w14:textId="77777777" w:rsidR="00C815F7" w:rsidRDefault="009C4583" w:rsidP="00E213D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posky</w:t>
      </w:r>
      <w:r w:rsidR="00964B15">
        <w:t xml:space="preserve">tování technické podpory služeb </w:t>
      </w:r>
      <w:r w:rsidR="00E213D8">
        <w:t xml:space="preserve">dle podmínek této dohody </w:t>
      </w:r>
      <w:r w:rsidR="00964B15">
        <w:t>(dále jen „</w:t>
      </w:r>
      <w:r w:rsidR="00964B15" w:rsidRPr="00964B15">
        <w:rPr>
          <w:b/>
        </w:rPr>
        <w:t>podpora</w:t>
      </w:r>
      <w:r w:rsidR="00964B15">
        <w:t>“)</w:t>
      </w:r>
      <w:r w:rsidR="00C815F7">
        <w:t>;</w:t>
      </w:r>
    </w:p>
    <w:p w14:paraId="24E29EFB" w14:textId="77777777" w:rsidR="00C815F7" w:rsidRDefault="00C815F7" w:rsidP="00C815F7">
      <w:pPr>
        <w:pStyle w:val="Odstavecseseznamem"/>
      </w:pPr>
    </w:p>
    <w:p w14:paraId="24E29EFC" w14:textId="77777777" w:rsidR="00E213D8" w:rsidRPr="000B64B8" w:rsidRDefault="00C815F7" w:rsidP="00E213D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vytváření statistik </w:t>
      </w:r>
      <w:r w:rsidR="00943734">
        <w:t xml:space="preserve">poslechovosti každé z aktuálně streamovaných stanic objednatele </w:t>
      </w:r>
      <w:r>
        <w:t xml:space="preserve">a </w:t>
      </w:r>
      <w:r w:rsidR="00943734">
        <w:t>měsíčních a týdenních souhrnných reportů</w:t>
      </w:r>
      <w:r w:rsidR="000B234A">
        <w:t xml:space="preserve"> (dále jen „</w:t>
      </w:r>
      <w:r w:rsidR="000B234A" w:rsidRPr="000B234A">
        <w:rPr>
          <w:b/>
        </w:rPr>
        <w:t>statistky a reporty</w:t>
      </w:r>
      <w:r w:rsidR="000B234A">
        <w:t>“)</w:t>
      </w:r>
      <w:r w:rsidR="00964B15">
        <w:t>.</w:t>
      </w:r>
    </w:p>
    <w:p w14:paraId="24E29EFD" w14:textId="77777777" w:rsidR="000B64B8" w:rsidRDefault="000B64B8" w:rsidP="000B64B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EFE" w14:textId="77777777" w:rsidR="00E213D8" w:rsidRDefault="00E213D8" w:rsidP="00E213D8">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E213D8">
        <w:rPr>
          <w:i/>
        </w:rPr>
        <w:t>Živým vysíláním</w:t>
      </w:r>
      <w:r>
        <w:t xml:space="preserve">“ se pro účely této dohody rozumí rozhlasové vysílání </w:t>
      </w:r>
      <w:r w:rsidR="00CD14E9">
        <w:t xml:space="preserve">těch </w:t>
      </w:r>
      <w:r>
        <w:t>stanic objednatele, u nichž objednatel bude na základě této dohody požadovat zajištění přenosu jejich streamu ke koncovým uživatelům</w:t>
      </w:r>
      <w:r w:rsidR="00CD14E9">
        <w:t xml:space="preserve">. </w:t>
      </w:r>
      <w:r w:rsidR="00CD14E9" w:rsidRPr="0050153D">
        <w:rPr>
          <w:b/>
        </w:rPr>
        <w:t>Pro vyloučení pochybností objednatel uvádí, že počet současně streamovaných stanic se za dobu účinnosti této dohody bude zvyšovat i snižovat v závislosti na aktuálních potřebách objednatele.</w:t>
      </w:r>
    </w:p>
    <w:p w14:paraId="24E29EFF" w14:textId="77777777" w:rsidR="00E213D8" w:rsidRDefault="00E213D8" w:rsidP="00E213D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F00" w14:textId="77777777" w:rsidR="00E213D8" w:rsidRDefault="00E213D8"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E213D8">
        <w:rPr>
          <w:i/>
        </w:rPr>
        <w:t>Streame</w:t>
      </w:r>
      <w:r>
        <w:rPr>
          <w:i/>
        </w:rPr>
        <w:t>m živého vysílání</w:t>
      </w:r>
      <w:r>
        <w:t>“ se pro účely této dohody rozumí nepřetržitý tok předem neomezeného množství dat šířených po internetu.</w:t>
      </w:r>
    </w:p>
    <w:p w14:paraId="24E29F01" w14:textId="77777777" w:rsidR="008C509F" w:rsidRDefault="008C509F" w:rsidP="008C509F">
      <w:pPr>
        <w:pStyle w:val="Odstavecseseznamem"/>
      </w:pPr>
    </w:p>
    <w:p w14:paraId="24E29F02" w14:textId="77777777" w:rsidR="008C509F" w:rsidRDefault="008C509F"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8C509F">
        <w:rPr>
          <w:i/>
        </w:rPr>
        <w:t>Media serverem</w:t>
      </w:r>
      <w:r>
        <w:t>“ se pro účely této dohody rozumí speciální počítač umístěný v místě vysokorychlostního připojení k internetu umožňující přehrávání audia přes internet. Koncový uživatel se kliknutím na odkaz na webové stránce poskytovatele připojí na tento server a ten mu umožní přístup ke streamu živého vysílání.</w:t>
      </w:r>
    </w:p>
    <w:p w14:paraId="24E29F03" w14:textId="77777777" w:rsidR="00E213D8" w:rsidRDefault="00E213D8" w:rsidP="00E213D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F04" w14:textId="77777777" w:rsidR="008E4873" w:rsidRPr="000B64B8" w:rsidRDefault="00B23C53"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C67C16">
        <w:t xml:space="preserve">Účelem této dohody je zajistit po dobu její účinnosti </w:t>
      </w:r>
      <w:r w:rsidR="000B64B8">
        <w:t>komplexní realizaci streamingu živého vysílání stanic objednatele prostřednictvím internetu včetně poskytování technické podpory.</w:t>
      </w:r>
    </w:p>
    <w:p w14:paraId="24E29F05" w14:textId="77777777" w:rsidR="00D47839" w:rsidRDefault="00D47839" w:rsidP="009C45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sectPr w:rsidR="00D47839" w:rsidSect="004A0ADB">
          <w:headerReference w:type="default" r:id="rId11"/>
          <w:footerReference w:type="default" r:id="rId12"/>
          <w:pgSz w:w="11906" w:h="16838"/>
          <w:pgMar w:top="1389" w:right="1133" w:bottom="1418" w:left="1134" w:header="822" w:footer="879" w:gutter="0"/>
          <w:cols w:space="708"/>
          <w:formProt w:val="0"/>
          <w:docGrid w:linePitch="312" w:charSpace="2047"/>
        </w:sectPr>
      </w:pPr>
    </w:p>
    <w:p w14:paraId="24E29F06" w14:textId="77777777" w:rsidR="00D47839" w:rsidRDefault="004C5F4C" w:rsidP="00F00BCF">
      <w:pPr>
        <w:pStyle w:val="Heading-Number-ContractCzechRadio"/>
        <w:numPr>
          <w:ilvl w:val="0"/>
          <w:numId w:val="2"/>
        </w:numPr>
        <w:ind w:hanging="3119"/>
      </w:pPr>
      <w:r>
        <w:t>Realizace dílčích plněn</w:t>
      </w:r>
      <w:r w:rsidR="009C4583">
        <w:t>í</w:t>
      </w:r>
    </w:p>
    <w:p w14:paraId="24E29F07" w14:textId="77777777" w:rsidR="00D47839" w:rsidRDefault="00B23C53" w:rsidP="004C5F4C">
      <w:pPr>
        <w:pStyle w:val="ListNumber-ContractCzechRadio"/>
        <w:numPr>
          <w:ilvl w:val="1"/>
          <w:numId w:val="2"/>
        </w:numPr>
        <w:jc w:val="both"/>
      </w:pPr>
      <w:r>
        <w:t xml:space="preserve">Dílčí </w:t>
      </w:r>
      <w:r w:rsidR="005A59AF">
        <w:t xml:space="preserve">plnění dle rámcové dohody budou realizována na základě </w:t>
      </w:r>
      <w:r w:rsidR="00BB4CAC">
        <w:t xml:space="preserve">objednávek či dílčích smluv uzavíraných na základě </w:t>
      </w:r>
      <w:r w:rsidR="005A59AF">
        <w:t>výzvy k</w:t>
      </w:r>
      <w:r w:rsidR="00BB4CAC">
        <w:t> </w:t>
      </w:r>
      <w:r w:rsidR="005A59AF">
        <w:t>plnění</w:t>
      </w:r>
      <w:r w:rsidR="00BB4CAC">
        <w:t xml:space="preserve"> </w:t>
      </w:r>
      <w:r>
        <w:t>stanoveným postupem a v souladu s touto dohodou</w:t>
      </w:r>
      <w:r w:rsidR="00BB4CAC">
        <w:t xml:space="preserve"> následujícím způsobem:</w:t>
      </w:r>
    </w:p>
    <w:p w14:paraId="24E29F08" w14:textId="77777777" w:rsidR="004C5F4C" w:rsidRDefault="00462E0F" w:rsidP="004C5F4C">
      <w:pPr>
        <w:pStyle w:val="ListLetter-ContractCzechRadio"/>
        <w:numPr>
          <w:ilvl w:val="0"/>
          <w:numId w:val="8"/>
        </w:numPr>
        <w:tabs>
          <w:tab w:val="left" w:pos="993"/>
        </w:tabs>
        <w:spacing w:after="120" w:line="240" w:lineRule="auto"/>
        <w:jc w:val="both"/>
      </w:pPr>
      <w:r>
        <w:t xml:space="preserve">objednatel zašle </w:t>
      </w:r>
      <w:r w:rsidR="004E256A">
        <w:t>poskytovateli</w:t>
      </w:r>
    </w:p>
    <w:p w14:paraId="24E29F09" w14:textId="77777777" w:rsidR="00D47839" w:rsidRDefault="007A239D" w:rsidP="0011606E">
      <w:pPr>
        <w:pStyle w:val="ListLetter-ContractCzechRadio"/>
        <w:numPr>
          <w:ilvl w:val="0"/>
          <w:numId w:val="36"/>
        </w:numPr>
        <w:tabs>
          <w:tab w:val="clear" w:pos="624"/>
          <w:tab w:val="left" w:pos="993"/>
        </w:tabs>
        <w:spacing w:after="120" w:line="240" w:lineRule="auto"/>
        <w:ind w:left="993" w:hanging="284"/>
        <w:jc w:val="both"/>
      </w:pPr>
      <w:r>
        <w:t xml:space="preserve">písemně na adresu jeho sídla (popř. jinou předem určenou kontaktní adresu) nebo </w:t>
      </w:r>
    </w:p>
    <w:p w14:paraId="24E29F0A" w14:textId="77777777" w:rsidR="00D47839" w:rsidRDefault="007A239D" w:rsidP="0011606E">
      <w:pPr>
        <w:pStyle w:val="ListLetter-ContractCzechRadio"/>
        <w:numPr>
          <w:ilvl w:val="0"/>
          <w:numId w:val="36"/>
        </w:numPr>
        <w:tabs>
          <w:tab w:val="clear" w:pos="624"/>
          <w:tab w:val="left" w:pos="993"/>
        </w:tabs>
        <w:spacing w:after="120" w:line="240" w:lineRule="auto"/>
        <w:ind w:left="993" w:hanging="284"/>
        <w:jc w:val="both"/>
      </w:pPr>
      <w:r>
        <w:t xml:space="preserve">datovou zprávou nebo </w:t>
      </w:r>
    </w:p>
    <w:p w14:paraId="24E29F0B" w14:textId="77777777" w:rsidR="00D47839" w:rsidRDefault="007A239D" w:rsidP="0011606E">
      <w:pPr>
        <w:pStyle w:val="ListLetter-ContractCzechRadio"/>
        <w:numPr>
          <w:ilvl w:val="0"/>
          <w:numId w:val="36"/>
        </w:numPr>
        <w:tabs>
          <w:tab w:val="clear" w:pos="624"/>
          <w:tab w:val="left" w:pos="993"/>
        </w:tabs>
        <w:spacing w:after="120" w:line="240" w:lineRule="auto"/>
        <w:ind w:left="993" w:hanging="284"/>
        <w:jc w:val="both"/>
      </w:pPr>
      <w:r>
        <w:t xml:space="preserve">e-mailem opatřeným zaručeným elektronickým podpisem na e-mailovou adresu uvedenou v této </w:t>
      </w:r>
      <w:r>
        <w:rPr>
          <w:rFonts w:cs="Arial"/>
          <w:szCs w:val="20"/>
        </w:rPr>
        <w:t>dohodě</w:t>
      </w:r>
      <w:r>
        <w:t xml:space="preserve"> (popř. jinou předem určenou kontaktní e-mailovou adresu) </w:t>
      </w:r>
    </w:p>
    <w:p w14:paraId="24E29F0C" w14:textId="77777777" w:rsidR="00F029B9" w:rsidRPr="004C5F4C" w:rsidRDefault="007A239D" w:rsidP="0011606E">
      <w:pPr>
        <w:pStyle w:val="ListLetter-ContractCzechRadio"/>
        <w:spacing w:line="240" w:lineRule="auto"/>
        <w:ind w:left="984"/>
        <w:rPr>
          <w:u w:val="single"/>
        </w:rPr>
      </w:pPr>
      <w:r w:rsidRPr="004C5F4C">
        <w:rPr>
          <w:u w:val="single"/>
        </w:rPr>
        <w:t xml:space="preserve">výzvu k poskytnutí plnění. </w:t>
      </w:r>
    </w:p>
    <w:p w14:paraId="24E29F0D" w14:textId="77777777" w:rsidR="00F029B9" w:rsidRDefault="00AD686F" w:rsidP="004C5F4C">
      <w:pPr>
        <w:pStyle w:val="ListLetter-ContractCzechRadio"/>
        <w:numPr>
          <w:ilvl w:val="2"/>
          <w:numId w:val="7"/>
        </w:numPr>
      </w:pPr>
      <w:r>
        <w:lastRenderedPageBreak/>
        <w:t xml:space="preserve">ve </w:t>
      </w:r>
      <w:r w:rsidR="007A239D">
        <w:t xml:space="preserve">výzvě </w:t>
      </w:r>
      <w:r w:rsidR="00F029B9">
        <w:t xml:space="preserve">k plnění </w:t>
      </w:r>
      <w:r w:rsidR="007A239D">
        <w:t>budou uvedeny konkrétní požadavky na realizaci plnění a veškeré podmínky plnění, vč. doby plnění</w:t>
      </w:r>
      <w:r w:rsidR="00F029B9">
        <w:t>, jakož i tyto náležitosti:</w:t>
      </w:r>
    </w:p>
    <w:p w14:paraId="24E29F0E" w14:textId="77777777" w:rsidR="00F029B9" w:rsidRDefault="00AD686F" w:rsidP="0011606E">
      <w:pPr>
        <w:pStyle w:val="ListLetter-ContractCzechRadio"/>
        <w:numPr>
          <w:ilvl w:val="3"/>
          <w:numId w:val="28"/>
        </w:numPr>
        <w:spacing w:line="240" w:lineRule="auto"/>
        <w:jc w:val="both"/>
      </w:pPr>
      <w:r>
        <w:t>i</w:t>
      </w:r>
      <w:r w:rsidR="00F029B9">
        <w:t>dentifikační údaje objednatele;</w:t>
      </w:r>
    </w:p>
    <w:p w14:paraId="24E29F0F" w14:textId="77777777" w:rsidR="00F029B9" w:rsidRDefault="00AD686F" w:rsidP="0011606E">
      <w:pPr>
        <w:pStyle w:val="ListLetter-ContractCzechRadio"/>
        <w:numPr>
          <w:ilvl w:val="3"/>
          <w:numId w:val="28"/>
        </w:numPr>
        <w:spacing w:line="240" w:lineRule="auto"/>
        <w:jc w:val="both"/>
      </w:pPr>
      <w:r>
        <w:t>n</w:t>
      </w:r>
      <w:r w:rsidR="00F029B9">
        <w:t>ázev jednotlivé veřejné zakázky;</w:t>
      </w:r>
    </w:p>
    <w:p w14:paraId="24E29F10" w14:textId="77777777" w:rsidR="00F029B9" w:rsidRDefault="00AD686F" w:rsidP="0011606E">
      <w:pPr>
        <w:pStyle w:val="ListLetter-ContractCzechRadio"/>
        <w:numPr>
          <w:ilvl w:val="3"/>
          <w:numId w:val="28"/>
        </w:numPr>
        <w:spacing w:line="240" w:lineRule="auto"/>
        <w:jc w:val="both"/>
      </w:pPr>
      <w:r>
        <w:t>v</w:t>
      </w:r>
      <w:r w:rsidR="00F029B9">
        <w:t>ymezení předmětu, rozsahu plnění, (způsob) určení ceny v </w:t>
      </w:r>
      <w:r w:rsidR="00F029B9" w:rsidRPr="003B08DD">
        <w:t>české měně bez DPH a s DPH,</w:t>
      </w:r>
      <w:r w:rsidR="00F029B9">
        <w:t xml:space="preserve"> časový harmonogram plnění;</w:t>
      </w:r>
    </w:p>
    <w:p w14:paraId="24E29F11" w14:textId="77777777" w:rsidR="00F029B9" w:rsidRDefault="00AD686F" w:rsidP="0011606E">
      <w:pPr>
        <w:pStyle w:val="ListLetter-ContractCzechRadio"/>
        <w:numPr>
          <w:ilvl w:val="3"/>
          <w:numId w:val="28"/>
        </w:numPr>
        <w:spacing w:line="240" w:lineRule="auto"/>
        <w:jc w:val="both"/>
      </w:pPr>
      <w:r>
        <w:t>l</w:t>
      </w:r>
      <w:r w:rsidR="00F029B9">
        <w:t>hůtu a místo plnění;</w:t>
      </w:r>
    </w:p>
    <w:p w14:paraId="24E29F12" w14:textId="77777777" w:rsidR="00F029B9" w:rsidRDefault="00AD686F" w:rsidP="0011606E">
      <w:pPr>
        <w:pStyle w:val="ListLetter-ContractCzechRadio"/>
        <w:numPr>
          <w:ilvl w:val="3"/>
          <w:numId w:val="28"/>
        </w:numPr>
        <w:spacing w:line="240" w:lineRule="auto"/>
        <w:jc w:val="both"/>
      </w:pPr>
      <w:r>
        <w:t>d</w:t>
      </w:r>
      <w:r w:rsidR="00F029B9">
        <w:t>alší požadavky na zpracování nabídky nebo na obsah plnění.</w:t>
      </w:r>
    </w:p>
    <w:p w14:paraId="24E29F13" w14:textId="77777777" w:rsidR="00D47839" w:rsidRDefault="00BB4CAC">
      <w:pPr>
        <w:pStyle w:val="ListLetter-ContractCzechRadio"/>
        <w:numPr>
          <w:ilvl w:val="2"/>
          <w:numId w:val="7"/>
        </w:numPr>
        <w:jc w:val="both"/>
      </w:pPr>
      <w:r>
        <w:t xml:space="preserve">při </w:t>
      </w:r>
      <w:r w:rsidR="007A239D">
        <w:t xml:space="preserve">plnění do částky, která nepřesahuje </w:t>
      </w:r>
      <w:r w:rsidR="007A239D">
        <w:rPr>
          <w:b/>
        </w:rPr>
        <w:t>50.000,- Kč bez DPH</w:t>
      </w:r>
      <w:r w:rsidR="007A239D">
        <w:t>, bude mít výzva podobu objednávky, příp. dílčí smlouvy</w:t>
      </w:r>
      <w:r>
        <w:t>;</w:t>
      </w:r>
    </w:p>
    <w:p w14:paraId="24E29F14" w14:textId="77777777" w:rsidR="00D47839" w:rsidRDefault="00BB4CAC" w:rsidP="004C5F4C">
      <w:pPr>
        <w:pStyle w:val="ListLetter-ContractCzechRadio"/>
        <w:numPr>
          <w:ilvl w:val="2"/>
          <w:numId w:val="11"/>
        </w:numPr>
        <w:spacing w:after="200" w:line="276" w:lineRule="auto"/>
        <w:jc w:val="both"/>
        <w:rPr>
          <w:rFonts w:cs="Arial"/>
          <w:szCs w:val="20"/>
        </w:rPr>
      </w:pPr>
      <w:r>
        <w:rPr>
          <w:rFonts w:cs="Arial"/>
          <w:szCs w:val="20"/>
        </w:rPr>
        <w:t xml:space="preserve">při </w:t>
      </w:r>
      <w:r w:rsidR="007A239D">
        <w:rPr>
          <w:rFonts w:cs="Arial"/>
          <w:szCs w:val="20"/>
        </w:rPr>
        <w:t>plnění, jehož č</w:t>
      </w:r>
      <w:r w:rsidR="007A239D">
        <w:t>á</w:t>
      </w:r>
      <w:r w:rsidR="007A239D">
        <w:rPr>
          <w:rFonts w:cs="Arial"/>
          <w:szCs w:val="20"/>
        </w:rPr>
        <w:t xml:space="preserve">stka přesahuje </w:t>
      </w:r>
      <w:r w:rsidR="007A239D">
        <w:rPr>
          <w:b/>
        </w:rPr>
        <w:t>50.000,- Kč bez DPH</w:t>
      </w:r>
      <w:r w:rsidR="007A239D">
        <w:rPr>
          <w:rFonts w:cs="Arial"/>
          <w:szCs w:val="20"/>
        </w:rPr>
        <w:t>, bude mít výzva podobu dílčí smlouvy</w:t>
      </w:r>
      <w:r>
        <w:rPr>
          <w:rFonts w:cs="Arial"/>
          <w:szCs w:val="20"/>
        </w:rPr>
        <w:t>;</w:t>
      </w:r>
    </w:p>
    <w:p w14:paraId="24E29F15" w14:textId="77777777" w:rsidR="00D47839" w:rsidRDefault="00BB4CAC" w:rsidP="004C5F4C">
      <w:pPr>
        <w:pStyle w:val="ListLetter-ContractCzechRadio"/>
        <w:numPr>
          <w:ilvl w:val="2"/>
          <w:numId w:val="34"/>
        </w:numPr>
        <w:jc w:val="both"/>
      </w:pPr>
      <w:r>
        <w:t>bude</w:t>
      </w:r>
      <w:r w:rsidR="007A239D">
        <w:t xml:space="preserve">-li mít výzva podobu objednávky, je </w:t>
      </w:r>
      <w:r w:rsidR="009C4583">
        <w:t>poskytovate</w:t>
      </w:r>
      <w:r w:rsidR="007A239D">
        <w:t xml:space="preserve">l povinen potvrdit objednateli její akceptaci, a to nejpozději následující pracovní den po doručení výzvy </w:t>
      </w:r>
      <w:r w:rsidR="009C4583">
        <w:t>poskytovatel</w:t>
      </w:r>
      <w:r w:rsidR="007A239D">
        <w:t>i</w:t>
      </w:r>
      <w:r>
        <w:t>;</w:t>
      </w:r>
    </w:p>
    <w:p w14:paraId="24E29F16" w14:textId="77777777" w:rsidR="00BB4CAC" w:rsidRDefault="00BB4CAC" w:rsidP="004C5F4C">
      <w:pPr>
        <w:pStyle w:val="ListLetter-ContractCzechRadio"/>
        <w:numPr>
          <w:ilvl w:val="2"/>
          <w:numId w:val="34"/>
        </w:numPr>
        <w:jc w:val="both"/>
      </w:pPr>
      <w:r>
        <w:t>bude-li plnění poskytováno na základě objednávky, vzniká poskytovateli povinnost k poskytnutí plnění přijetím nabídky, tj. doručením oznámení o jejím přijetí; to vše ve lhůtách stanovených touto dohodou nebo objednávkou;</w:t>
      </w:r>
    </w:p>
    <w:p w14:paraId="24E29F17" w14:textId="77777777" w:rsidR="00D47839" w:rsidRDefault="00BB4CAC" w:rsidP="004C5F4C">
      <w:pPr>
        <w:pStyle w:val="ListLetter-ContractCzechRadio"/>
        <w:numPr>
          <w:ilvl w:val="2"/>
          <w:numId w:val="34"/>
        </w:numPr>
        <w:jc w:val="both"/>
      </w:pPr>
      <w:r>
        <w:t>bude</w:t>
      </w:r>
      <w:r w:rsidR="007A239D">
        <w:t xml:space="preserve">-li mít výzva podobu dílčí smlouvy, je </w:t>
      </w:r>
      <w:r w:rsidR="009C4583">
        <w:t>poskytovatel</w:t>
      </w:r>
      <w:r w:rsidR="007A239D">
        <w:t xml:space="preserve"> povinen písemně doručit podepsanou dílčí smlouvu na adresu sídla objednatele (nebo na jinou předem určenou kontaktní adresu), a to nejpozději do </w:t>
      </w:r>
      <w:r w:rsidR="00F029B9" w:rsidRPr="004C5F4C">
        <w:t xml:space="preserve">3 </w:t>
      </w:r>
      <w:r w:rsidR="007A239D" w:rsidRPr="004C5F4C">
        <w:t>pracovních dnů</w:t>
      </w:r>
      <w:r w:rsidR="007A239D">
        <w:t xml:space="preserve"> ode dne doručení návrhu dílčí smlouvy ze strany objednatele. </w:t>
      </w:r>
      <w:r w:rsidR="009C4583">
        <w:t>Poskytovatel</w:t>
      </w:r>
      <w:r w:rsidR="007A239D">
        <w:t xml:space="preserve"> následně bez zbytečného odkladu zajistí podpis dílčí smlouvy a doručí příslušný počet vyhotovení dílčích smluv podepsaných oběma smluvními stranami zpět objednateli.</w:t>
      </w:r>
    </w:p>
    <w:p w14:paraId="24E29F18" w14:textId="77777777" w:rsidR="00BB4CAC" w:rsidRDefault="00BB4CAC" w:rsidP="004C5F4C">
      <w:pPr>
        <w:pStyle w:val="ListLetter-ContractCzechRadio"/>
        <w:numPr>
          <w:ilvl w:val="2"/>
          <w:numId w:val="34"/>
        </w:numPr>
        <w:jc w:val="both"/>
      </w:pPr>
      <w:r>
        <w:t>bude-li plnění poskytováno na základě dílčí smlouvy, vzniká poskytovateli povinnost k poskytnutí plnění účinností dílčí smlouvy, tj. jejím uveřejněním v registru smluv; to vše ve lhůtách stanovených touto dohodou, dílčí smlouvou nebo objednávkou;</w:t>
      </w:r>
    </w:p>
    <w:p w14:paraId="24E29F19" w14:textId="77777777" w:rsidR="006A58D6" w:rsidRDefault="006A58D6" w:rsidP="004C5F4C">
      <w:pPr>
        <w:pStyle w:val="ListLetter-ContractCzechRadio"/>
        <w:numPr>
          <w:ilvl w:val="2"/>
          <w:numId w:val="34"/>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poskytovatele, která je součástí této dohody jako její příloha.</w:t>
      </w:r>
    </w:p>
    <w:p w14:paraId="24E29F1A" w14:textId="77777777" w:rsidR="006A58D6" w:rsidRDefault="006A58D6" w:rsidP="004C5F4C">
      <w:pPr>
        <w:pStyle w:val="ListNumber-ContractCzechRadio"/>
        <w:numPr>
          <w:ilvl w:val="1"/>
          <w:numId w:val="34"/>
        </w:numPr>
        <w:jc w:val="both"/>
      </w:pPr>
      <w:r>
        <w:t>Nestanoví-li tato dohoda jinak a připouští-li to povaha věci, použijí se veškerá ustanovení týkající se dílčích smluv přiměřeně i na objednávky.</w:t>
      </w:r>
    </w:p>
    <w:p w14:paraId="24E29F1B" w14:textId="77777777" w:rsidR="00D47839" w:rsidRDefault="007A239D" w:rsidP="00F00BCF">
      <w:pPr>
        <w:pStyle w:val="Heading-Number-ContractCzechRadio"/>
        <w:numPr>
          <w:ilvl w:val="0"/>
          <w:numId w:val="2"/>
        </w:numPr>
        <w:ind w:hanging="3119"/>
      </w:pPr>
      <w:r>
        <w:t xml:space="preserve">Místo a doba </w:t>
      </w:r>
      <w:r w:rsidR="00A2706F">
        <w:t>plnění</w:t>
      </w:r>
    </w:p>
    <w:p w14:paraId="24E29F1C" w14:textId="77777777" w:rsidR="00A2706F" w:rsidRDefault="00BB4CAC" w:rsidP="00A2706F">
      <w:pPr>
        <w:pStyle w:val="ListNumber-ContractCzechRadio"/>
        <w:numPr>
          <w:ilvl w:val="1"/>
          <w:numId w:val="2"/>
        </w:numPr>
        <w:jc w:val="both"/>
      </w:pPr>
      <w:r>
        <w:t xml:space="preserve">Místem </w:t>
      </w:r>
      <w:r w:rsidR="00492253">
        <w:t>užívání HW zařízení</w:t>
      </w:r>
      <w:r>
        <w:t xml:space="preserve"> je </w:t>
      </w:r>
      <w:r w:rsidR="009C4583" w:rsidRPr="009C4583">
        <w:rPr>
          <w:b/>
        </w:rPr>
        <w:t>Český rozhlas, Vinohradská 12, 120 99 Praha 2</w:t>
      </w:r>
      <w:r w:rsidR="009C4583">
        <w:t xml:space="preserve">. </w:t>
      </w:r>
      <w:r w:rsidR="00492253">
        <w:t>Místem provádění</w:t>
      </w:r>
      <w:r w:rsidR="009C4583">
        <w:t xml:space="preserve"> </w:t>
      </w:r>
      <w:r w:rsidR="00492253">
        <w:t xml:space="preserve">dalších </w:t>
      </w:r>
      <w:r w:rsidR="009C4583">
        <w:t>činností</w:t>
      </w:r>
      <w:r w:rsidR="00492253">
        <w:t xml:space="preserve"> v rámci poskytování služeb je </w:t>
      </w:r>
      <w:r w:rsidR="00492253" w:rsidRPr="009C4583">
        <w:rPr>
          <w:b/>
        </w:rPr>
        <w:t>Český rozhlas, Vinohradská 12, 120 99 Praha 2</w:t>
      </w:r>
      <w:r w:rsidR="009C4583">
        <w:t>,</w:t>
      </w:r>
      <w:r w:rsidR="00492253">
        <w:t xml:space="preserve"> vyjma </w:t>
      </w:r>
      <w:r w:rsidR="00492253">
        <w:lastRenderedPageBreak/>
        <w:t>činností,</w:t>
      </w:r>
      <w:r w:rsidR="009C4583">
        <w:t xml:space="preserve"> jež m</w:t>
      </w:r>
      <w:r w:rsidR="008D576B">
        <w:t>ůže poskytovatel</w:t>
      </w:r>
      <w:r w:rsidR="009C4583">
        <w:t xml:space="preserve"> provádě</w:t>
      </w:r>
      <w:r w:rsidR="008D576B">
        <w:t>t</w:t>
      </w:r>
      <w:r w:rsidR="009C4583">
        <w:t xml:space="preserve"> prostřednictvím internetu, </w:t>
      </w:r>
      <w:r w:rsidR="00492253">
        <w:t xml:space="preserve">kdy </w:t>
      </w:r>
      <w:r w:rsidR="009C4583">
        <w:t xml:space="preserve">je místem </w:t>
      </w:r>
      <w:r w:rsidR="00492253">
        <w:t>provádění dalších činností v rámci poskytování služeb</w:t>
      </w:r>
      <w:r w:rsidR="009C4583">
        <w:t xml:space="preserve"> rovněž </w:t>
      </w:r>
      <w:r>
        <w:t xml:space="preserve">sídlo či provozovna </w:t>
      </w:r>
      <w:r w:rsidR="009C4583">
        <w:t>poskytovatel</w:t>
      </w:r>
      <w:r>
        <w:t xml:space="preserve">e nacházející se na adrese </w:t>
      </w:r>
      <w:r>
        <w:rPr>
          <w:b/>
        </w:rPr>
        <w:t>[</w:t>
      </w:r>
      <w:r>
        <w:rPr>
          <w:b/>
          <w:highlight w:val="yellow"/>
        </w:rPr>
        <w:t>DOPLNIT</w:t>
      </w:r>
      <w:r>
        <w:rPr>
          <w:b/>
        </w:rPr>
        <w:t>]</w:t>
      </w:r>
      <w:r w:rsidRPr="004C5F4C">
        <w:t>.</w:t>
      </w:r>
      <w:r>
        <w:t xml:space="preserve"> </w:t>
      </w:r>
    </w:p>
    <w:p w14:paraId="24E29F1D" w14:textId="77777777" w:rsidR="00C815F7" w:rsidRDefault="009C4583" w:rsidP="00C815F7">
      <w:pPr>
        <w:pStyle w:val="ListNumber-ContractCzechRadio"/>
        <w:numPr>
          <w:ilvl w:val="1"/>
          <w:numId w:val="2"/>
        </w:numPr>
        <w:jc w:val="both"/>
      </w:pPr>
      <w:r w:rsidRPr="004545D6">
        <w:t xml:space="preserve">Na přesném datu započetí </w:t>
      </w:r>
      <w:r>
        <w:t>poskytování služeb</w:t>
      </w:r>
      <w:r w:rsidR="00642AB1">
        <w:t>,</w:t>
      </w:r>
      <w:r w:rsidR="00642AB1" w:rsidRPr="004545D6">
        <w:t xml:space="preserve"> </w:t>
      </w:r>
      <w:r w:rsidRPr="004545D6">
        <w:t xml:space="preserve">je </w:t>
      </w:r>
      <w:r>
        <w:t>poskytovatel</w:t>
      </w:r>
      <w:r w:rsidRPr="004545D6">
        <w:t xml:space="preserve"> povinen se </w:t>
      </w:r>
      <w:r>
        <w:t xml:space="preserve">předem písemně </w:t>
      </w:r>
      <w:r w:rsidRPr="004545D6">
        <w:t xml:space="preserve">dohodnout s objednatelem. </w:t>
      </w:r>
    </w:p>
    <w:p w14:paraId="24E29F1E" w14:textId="77777777" w:rsidR="009C4583" w:rsidRPr="004545D6" w:rsidRDefault="009C4583" w:rsidP="009C4583">
      <w:pPr>
        <w:pStyle w:val="ListNumber-ContractCzechRadio"/>
        <w:numPr>
          <w:ilvl w:val="1"/>
          <w:numId w:val="2"/>
        </w:numPr>
        <w:jc w:val="both"/>
      </w:pPr>
      <w:r>
        <w:t>Bude-li se poskytovatel při poskytování služeb nacházet v objektu objednatele, je povinen při tom</w:t>
      </w:r>
      <w:r w:rsidRPr="004545D6">
        <w:t xml:space="preserve">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w:t>
      </w:r>
      <w:r>
        <w:t xml:space="preserve"> poskytovatel</w:t>
      </w:r>
      <w:r w:rsidRPr="004545D6">
        <w:t xml:space="preserve"> povinen dodržovat</w:t>
      </w:r>
      <w:r>
        <w:t>.</w:t>
      </w:r>
    </w:p>
    <w:p w14:paraId="24E29F1F" w14:textId="77777777" w:rsidR="009C4583" w:rsidRDefault="009C4583" w:rsidP="009C4583">
      <w:pPr>
        <w:pStyle w:val="ListNumber-ContractCzechRadio"/>
        <w:numPr>
          <w:ilvl w:val="1"/>
          <w:numId w:val="2"/>
        </w:numPr>
        <w:jc w:val="both"/>
      </w:pPr>
      <w:r>
        <w:t>Poskytovatel</w:t>
      </w:r>
      <w:r w:rsidRPr="004545D6">
        <w:t xml:space="preserve"> se </w:t>
      </w:r>
      <w:r>
        <w:t xml:space="preserve">po ukončení poskytování služeb dle této dohody </w:t>
      </w:r>
      <w:r w:rsidRPr="004545D6">
        <w:t>zavazuje uvést místo p</w:t>
      </w:r>
      <w:r>
        <w:t xml:space="preserve">oskytování služeb </w:t>
      </w:r>
      <w:r w:rsidRPr="004545D6">
        <w:t xml:space="preserve">do původního stavu a na vlastní náklady odstranit v souladu s platnými právními předpisy odpad vzniklý při </w:t>
      </w:r>
      <w:r>
        <w:t>poskytování služeb</w:t>
      </w:r>
      <w:r w:rsidRPr="004545D6">
        <w:t>.</w:t>
      </w:r>
      <w:r>
        <w:t xml:space="preserve"> </w:t>
      </w:r>
    </w:p>
    <w:p w14:paraId="24E29F20" w14:textId="77777777" w:rsidR="00D47839" w:rsidRDefault="009C4583">
      <w:pPr>
        <w:pStyle w:val="ListNumber-ContractCzechRadio"/>
        <w:numPr>
          <w:ilvl w:val="1"/>
          <w:numId w:val="2"/>
        </w:numPr>
        <w:jc w:val="both"/>
      </w:pPr>
      <w:r>
        <w:t>Poskytovatel</w:t>
      </w:r>
      <w:r w:rsidR="007A239D">
        <w:t xml:space="preserve"> podpisem této dohody stvrzuje, že se dostatečným způsobem seznámil s technickými podmínkami a jinými parametry podstatnými pro řádné </w:t>
      </w:r>
      <w:r>
        <w:t xml:space="preserve">poskytování a </w:t>
      </w:r>
      <w:r w:rsidR="007A239D">
        <w:t xml:space="preserve">fungování </w:t>
      </w:r>
      <w:r>
        <w:t>služeb</w:t>
      </w:r>
      <w:r w:rsidR="007A239D">
        <w:t>, a že je plně způsobilý k řádnému plnění svých povinností dle této dohody.</w:t>
      </w:r>
    </w:p>
    <w:p w14:paraId="24E29F21" w14:textId="77777777" w:rsidR="00D47839" w:rsidRDefault="007A239D" w:rsidP="00F00BCF">
      <w:pPr>
        <w:pStyle w:val="Heading-Number-ContractCzechRadio"/>
        <w:numPr>
          <w:ilvl w:val="0"/>
          <w:numId w:val="2"/>
        </w:numPr>
        <w:ind w:hanging="3119"/>
      </w:pPr>
      <w:r>
        <w:t>Cena a platební podmínky</w:t>
      </w:r>
    </w:p>
    <w:p w14:paraId="24E29F22" w14:textId="4111C01E" w:rsidR="00684662" w:rsidRDefault="00684662" w:rsidP="00684662">
      <w:pPr>
        <w:pStyle w:val="ListNumber-ContractCzechRadio"/>
        <w:numPr>
          <w:ilvl w:val="1"/>
          <w:numId w:val="2"/>
        </w:numPr>
        <w:jc w:val="both"/>
      </w:pPr>
      <w:r>
        <w:t>Cena plnění dle této dohody za dobu platnosti a účinnosti této dohody nepřesáhne částku</w:t>
      </w:r>
      <w:r w:rsidR="008D576B">
        <w:t xml:space="preserve"> ve výši</w:t>
      </w:r>
      <w:r>
        <w:t xml:space="preserve"> </w:t>
      </w:r>
      <w:r w:rsidR="00461E2A">
        <w:rPr>
          <w:b/>
        </w:rPr>
        <w:t>3.8</w:t>
      </w:r>
      <w:r w:rsidR="002429BB">
        <w:rPr>
          <w:b/>
        </w:rPr>
        <w:t>0</w:t>
      </w:r>
      <w:r w:rsidRPr="00684662">
        <w:rPr>
          <w:b/>
        </w:rPr>
        <w:t>0.000,-</w:t>
      </w:r>
      <w:r>
        <w:rPr>
          <w:b/>
        </w:rPr>
        <w:t xml:space="preserve"> Kč</w:t>
      </w:r>
      <w:r>
        <w:t xml:space="preserve"> </w:t>
      </w:r>
      <w:r w:rsidRPr="00F111F8">
        <w:rPr>
          <w:b/>
        </w:rPr>
        <w:t>bez DPH</w:t>
      </w:r>
      <w:r w:rsidR="002429BB">
        <w:t xml:space="preserve">. </w:t>
      </w:r>
    </w:p>
    <w:p w14:paraId="24E29F23" w14:textId="7E88E83E" w:rsidR="00D47839" w:rsidRDefault="007A239D">
      <w:pPr>
        <w:pStyle w:val="ListNumber-ContractCzechRadio"/>
        <w:numPr>
          <w:ilvl w:val="1"/>
          <w:numId w:val="2"/>
        </w:numPr>
        <w:jc w:val="both"/>
      </w:pPr>
      <w:r>
        <w:t xml:space="preserve">Objednatel je povinen hradit </w:t>
      </w:r>
      <w:r w:rsidR="002429BB">
        <w:t>poskytovateli</w:t>
      </w:r>
      <w:r>
        <w:t xml:space="preserve"> ceny v souladu s jeho nabídkou v zadávacím řízení </w:t>
      </w:r>
      <w:r>
        <w:rPr>
          <w:rFonts w:cs="Arial"/>
        </w:rPr>
        <w:t>k veřejné zakázce</w:t>
      </w:r>
      <w:r>
        <w:t>, a to za plnění po něm požadovan</w:t>
      </w:r>
      <w:r w:rsidR="00F111F8">
        <w:t>á</w:t>
      </w:r>
      <w:r>
        <w:t xml:space="preserve"> jednotlivými dílčími smlouvami. K ceně plnění bude přičtena DPH v sazbě platné v den uskutečnění zdanitelného plnění.</w:t>
      </w:r>
    </w:p>
    <w:p w14:paraId="24E29F24" w14:textId="77777777" w:rsidR="00D47839" w:rsidRDefault="007A239D">
      <w:pPr>
        <w:pStyle w:val="ListNumber-ContractCzechRadio"/>
        <w:numPr>
          <w:ilvl w:val="1"/>
          <w:numId w:val="2"/>
        </w:numPr>
        <w:jc w:val="both"/>
      </w:pPr>
      <w:r>
        <w:t xml:space="preserve">Veškeré ceny uvedené v této dohodě a jejích přílohách jsou konečné a zahrnují veškeré náklady </w:t>
      </w:r>
      <w:r w:rsidR="002429BB">
        <w:t>poskytovatele</w:t>
      </w:r>
      <w:r>
        <w:t xml:space="preserve"> související s</w:t>
      </w:r>
      <w:r w:rsidR="002429BB">
        <w:t> poskytováním služeb</w:t>
      </w:r>
      <w:r>
        <w:t xml:space="preserve"> dle této dohody (např. doprava</w:t>
      </w:r>
      <w:r w:rsidR="0081293B">
        <w:t>, odměna za licenci k software</w:t>
      </w:r>
      <w:r>
        <w:t xml:space="preserve"> aj.). </w:t>
      </w:r>
    </w:p>
    <w:p w14:paraId="24E29F25" w14:textId="3CCBA679" w:rsidR="00D47839" w:rsidRDefault="007A239D">
      <w:pPr>
        <w:pStyle w:val="ListNumber-ContractCzechRadio"/>
        <w:numPr>
          <w:ilvl w:val="1"/>
          <w:numId w:val="2"/>
        </w:numPr>
        <w:jc w:val="both"/>
      </w:pPr>
      <w:r>
        <w:t>Úhrada ceny bude prov</w:t>
      </w:r>
      <w:r w:rsidR="00B77ED4">
        <w:t>áděna</w:t>
      </w:r>
      <w:r w:rsidR="00B03CB8">
        <w:t xml:space="preserve"> měsíčně,</w:t>
      </w:r>
      <w:r>
        <w:t xml:space="preserve"> po </w:t>
      </w:r>
      <w:r w:rsidR="002429BB">
        <w:t>poskyt</w:t>
      </w:r>
      <w:r w:rsidR="00B03CB8">
        <w:t>nutí</w:t>
      </w:r>
      <w:r w:rsidR="006E71A3">
        <w:t xml:space="preserve"> </w:t>
      </w:r>
      <w:r w:rsidR="002429BB">
        <w:t>služeb dle příslušné dílčí smlouvy</w:t>
      </w:r>
      <w:r w:rsidR="00B03CB8">
        <w:t xml:space="preserve"> v daném měsíci, </w:t>
      </w:r>
      <w:r>
        <w:t>v české měně nebo v měně platné v České republice na základě daňového dokladu (dále jen jako „</w:t>
      </w:r>
      <w:r w:rsidRPr="004C5F4C">
        <w:rPr>
          <w:b/>
        </w:rPr>
        <w:t>faktura</w:t>
      </w:r>
      <w:r>
        <w:t xml:space="preserve">“). </w:t>
      </w:r>
    </w:p>
    <w:p w14:paraId="24E29F26" w14:textId="77777777" w:rsidR="00D47839" w:rsidRDefault="007A239D">
      <w:pPr>
        <w:pStyle w:val="ListNumber-ContractCzechRadio"/>
        <w:numPr>
          <w:ilvl w:val="1"/>
          <w:numId w:val="2"/>
        </w:numPr>
        <w:jc w:val="both"/>
      </w:pPr>
      <w:r>
        <w:t xml:space="preserve">Zálohy ve smyslu plateb před </w:t>
      </w:r>
      <w:r w:rsidR="002429BB">
        <w:t>poskytnutím služeb</w:t>
      </w:r>
      <w:r>
        <w:t xml:space="preserve"> podle OZ a zálohy ve smyslu dílčích plateb v průběhu plnění dle daňových předpisů objednatel neposkytuje.</w:t>
      </w:r>
    </w:p>
    <w:p w14:paraId="24E29F27" w14:textId="3B919476" w:rsidR="00D47839" w:rsidRDefault="006511DD">
      <w:pPr>
        <w:pStyle w:val="ListNumber-ContractCzechRadio"/>
        <w:numPr>
          <w:ilvl w:val="1"/>
          <w:numId w:val="2"/>
        </w:numPr>
        <w:jc w:val="both"/>
      </w:pPr>
      <w:r>
        <w:t>Faktury</w:t>
      </w:r>
      <w:r w:rsidR="007A239D">
        <w:t xml:space="preserve"> vystavené </w:t>
      </w:r>
      <w:r w:rsidR="002429BB">
        <w:t>poskytovatelem</w:t>
      </w:r>
      <w:r w:rsidR="007A239D">
        <w:t xml:space="preserve"> musí obsahovat všechny náležitosti </w:t>
      </w:r>
      <w:r>
        <w:t>daňového dokladu</w:t>
      </w:r>
      <w:r w:rsidR="007A239D">
        <w:t xml:space="preserve"> vč. označení příslušné rámcové dohody i dílčí smlouvy, ke které se </w:t>
      </w:r>
      <w:r w:rsidR="002429BB">
        <w:t xml:space="preserve">faktura </w:t>
      </w:r>
      <w:r w:rsidR="007A239D">
        <w:t xml:space="preserve">vztahuje. Součástí faktur budou jako jejich přílohy následující dokumenty: (1) seznam, v němž budou podrobně rozvedeny jednotlivé fakturované položky vč. uvedení ceny každé položky (2) protokol o řádném a včasném </w:t>
      </w:r>
      <w:r w:rsidR="002429BB">
        <w:t>zahájení poskytování služeb</w:t>
      </w:r>
      <w:r w:rsidR="007A239D">
        <w:t>.</w:t>
      </w:r>
    </w:p>
    <w:p w14:paraId="24E29F28" w14:textId="77777777" w:rsidR="00D47839" w:rsidRDefault="006E71A3">
      <w:pPr>
        <w:pStyle w:val="ListNumber-ContractCzechRadio"/>
        <w:numPr>
          <w:ilvl w:val="1"/>
          <w:numId w:val="2"/>
        </w:numPr>
        <w:jc w:val="both"/>
      </w:pPr>
      <w:r>
        <w:t>Splatnost faktur</w:t>
      </w:r>
      <w:r w:rsidR="007A239D">
        <w:t xml:space="preserve"> je stanovena na 24 dnů od data vystavení každé faktury </w:t>
      </w:r>
      <w:r w:rsidR="00A071E3">
        <w:t>poskytovatelem</w:t>
      </w:r>
      <w:r w:rsidR="007A239D">
        <w:t xml:space="preserve">, a to za předpokladu jejího doručení na fakturační adresu, kterou je sídlo objednatele, do </w:t>
      </w:r>
      <w:r w:rsidR="006A58D6">
        <w:t xml:space="preserve">3 </w:t>
      </w:r>
      <w:r w:rsidR="007A239D">
        <w:t>dnů od data vystavení faktury. V případě pozdějšího doručení faktury je splatnost 21 dnů ode dne skutečného doručení faktury objednateli.</w:t>
      </w:r>
    </w:p>
    <w:p w14:paraId="24E29F29" w14:textId="77777777" w:rsidR="00D47839" w:rsidRDefault="007A239D">
      <w:pPr>
        <w:pStyle w:val="ListNumber-ContractCzechRadio"/>
        <w:numPr>
          <w:ilvl w:val="1"/>
          <w:numId w:val="2"/>
        </w:numPr>
        <w:jc w:val="both"/>
      </w:pPr>
      <w:r>
        <w:lastRenderedPageBreak/>
        <w:t xml:space="preserve">Nebude-li faktura obsahovat veškeré náležitosti podle </w:t>
      </w:r>
      <w:r w:rsidR="006A58D6">
        <w:t>zákona č. 235/2004 Sb., o DPH, ve znění pozdějších předpisů (dále jen „</w:t>
      </w:r>
      <w:r w:rsidR="006A58D6" w:rsidRPr="004C5F4C">
        <w:rPr>
          <w:b/>
        </w:rPr>
        <w:t>ZoDPH</w:t>
      </w:r>
      <w:r w:rsidR="006A58D6">
        <w:t>“),</w:t>
      </w:r>
      <w:r>
        <w:t xml:space="preserve"> nebo podle jiných obecně platných právních předpisů nebo bude-li v rozporu s podmínkami vyúčtování podle rámcové dohody a dílčí smlouvy, je objednatel oprávněn fakturu</w:t>
      </w:r>
      <w:r w:rsidR="002429BB">
        <w:t xml:space="preserve"> poskytovateli</w:t>
      </w:r>
      <w:r>
        <w:t xml:space="preserve"> vrátit s pokyny k její opravě. V takovém případě splatnost faktury nezačala běžet a splatnost nové opravné faktury počne běžet od samého počátku až prvním dnem po jejím doručení objednateli. </w:t>
      </w:r>
    </w:p>
    <w:p w14:paraId="24E29F2A" w14:textId="77777777" w:rsidR="00964B15" w:rsidRDefault="007A239D" w:rsidP="00B45B0F">
      <w:pPr>
        <w:pStyle w:val="ListNumber-ContractCzechRadio"/>
        <w:numPr>
          <w:ilvl w:val="1"/>
          <w:numId w:val="2"/>
        </w:numPr>
        <w:jc w:val="both"/>
      </w:pPr>
      <w:r>
        <w:t>Poskytovatel zdanitelného plnění prohlašuje, že není v souladu s § 106a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24E29F2B" w14:textId="77777777" w:rsidR="00964B15" w:rsidRDefault="00D96688" w:rsidP="00F00BCF">
      <w:pPr>
        <w:pStyle w:val="Heading-Number-ContractCzechRadio"/>
        <w:numPr>
          <w:ilvl w:val="0"/>
          <w:numId w:val="2"/>
        </w:numPr>
        <w:ind w:hanging="3119"/>
      </w:pPr>
      <w:r>
        <w:t>Podmínky plnění</w:t>
      </w:r>
    </w:p>
    <w:p w14:paraId="24E29F2C" w14:textId="77777777" w:rsidR="00D96688" w:rsidRDefault="00D96688" w:rsidP="00D96688">
      <w:pPr>
        <w:pStyle w:val="ListNumber-ContractCzechRadio"/>
        <w:numPr>
          <w:ilvl w:val="1"/>
          <w:numId w:val="29"/>
        </w:numPr>
        <w:jc w:val="both"/>
      </w:pPr>
      <w:r>
        <w:t xml:space="preserve">Objednatel je oprávněn HW zařízení jemu poskytnutá k užívání v rámci poskytování služeb poskytovatelem užívat pouze stanoveným způsobem, v souladu s pokyny poskytovatele, k účelům, k nimž tato HW zařízení obvykle slouží tak, aby byl naplněn účel této dohody. </w:t>
      </w:r>
    </w:p>
    <w:p w14:paraId="24E29F2D" w14:textId="77777777" w:rsidR="00D96688" w:rsidRDefault="00D96688" w:rsidP="00D96688">
      <w:pPr>
        <w:pStyle w:val="ListNumber-ContractCzechRadio"/>
        <w:numPr>
          <w:ilvl w:val="1"/>
          <w:numId w:val="29"/>
        </w:numPr>
        <w:jc w:val="both"/>
      </w:pPr>
      <w:r>
        <w:t xml:space="preserve">Objednatel není oprávněn se HW </w:t>
      </w:r>
      <w:r w:rsidR="00A27F26">
        <w:t>zařízením</w:t>
      </w:r>
      <w:r>
        <w:t xml:space="preserve"> sám jakkoli disponovat ani není oprávněn poskytnout je k</w:t>
      </w:r>
      <w:r w:rsidR="00A27F26">
        <w:t> </w:t>
      </w:r>
      <w:r>
        <w:t>užívání</w:t>
      </w:r>
      <w:r w:rsidR="00A27F26">
        <w:t xml:space="preserve"> jiným osobám než svým pracovníkům</w:t>
      </w:r>
      <w:r>
        <w:t>.</w:t>
      </w:r>
    </w:p>
    <w:p w14:paraId="24E29F2E" w14:textId="77777777" w:rsidR="00301D14" w:rsidRDefault="00301D14" w:rsidP="00D96688">
      <w:pPr>
        <w:pStyle w:val="ListNumber-ContractCzechRadio"/>
        <w:numPr>
          <w:ilvl w:val="1"/>
          <w:numId w:val="29"/>
        </w:numPr>
        <w:jc w:val="both"/>
      </w:pPr>
      <w:r>
        <w:t>Nebezpečí škody na HW zařízení přechází na objednatele okamžikem, kdy mu tato zařízení byla poskytnuta do užívání na základě příslušné dílčí smlouvy.</w:t>
      </w:r>
    </w:p>
    <w:p w14:paraId="24E29F2F" w14:textId="77777777" w:rsidR="00D96688" w:rsidRDefault="00D96688" w:rsidP="00D96688">
      <w:pPr>
        <w:pStyle w:val="ListNumber-ContractCzechRadio"/>
        <w:numPr>
          <w:ilvl w:val="1"/>
          <w:numId w:val="29"/>
        </w:numPr>
        <w:jc w:val="both"/>
      </w:pPr>
      <w:r>
        <w:t>Objednatel je povinen veškerá HW zařízení chránit před poškozením, zničením, ztrátou či zcizením. V případě jejich vážné závady, poruchy, poškození, ztráty, zničení či odcizení je povinen oznámit tuto skutečnost poskytovateli a kdykoliv umožnit poskytovateli přístup k těmto HW zařízením.</w:t>
      </w:r>
    </w:p>
    <w:p w14:paraId="24E29F30" w14:textId="77777777" w:rsidR="00826A49" w:rsidRDefault="00826A49" w:rsidP="00D96688">
      <w:pPr>
        <w:pStyle w:val="ListNumber-ContractCzechRadio"/>
        <w:numPr>
          <w:ilvl w:val="1"/>
          <w:numId w:val="29"/>
        </w:numPr>
        <w:jc w:val="both"/>
      </w:pPr>
      <w:r>
        <w:t>V případě výskytu vady na HW zařízení, je poskytovatel povinen vadu odstranit na své náklady do 10 dnů od oznámení vady objednatelem. Je-li k odstranění vady nezbytné odvoz příslušného HW zařízení od objednatele, zavazuje se poskytovatel nahradit toto HW zařízení jiným HW zařízením obdobné kvality na dobu, po kterou bude probíhat odstraňování vady.</w:t>
      </w:r>
    </w:p>
    <w:p w14:paraId="24E29F31" w14:textId="77777777" w:rsidR="00D96688" w:rsidRDefault="00D96688" w:rsidP="00D96688">
      <w:pPr>
        <w:pStyle w:val="ListNumber-ContractCzechRadio"/>
        <w:numPr>
          <w:ilvl w:val="1"/>
          <w:numId w:val="29"/>
        </w:numPr>
        <w:jc w:val="both"/>
      </w:pPr>
      <w:r>
        <w:t xml:space="preserve">Objednatel se zavazuje po uplynutí účinnosti této dohody vrátit poskytovateli všechna HW zařízení v původním stavu s přihlédnutím k opotřebení způsobenému běžným užíváním v souladu s účelem této dohody. </w:t>
      </w:r>
    </w:p>
    <w:p w14:paraId="24E29F32" w14:textId="77777777" w:rsidR="00D96688" w:rsidRDefault="00A27F26" w:rsidP="00D96688">
      <w:pPr>
        <w:pStyle w:val="ListNumber-ContractCzechRadio"/>
        <w:numPr>
          <w:ilvl w:val="1"/>
          <w:numId w:val="29"/>
        </w:numPr>
        <w:jc w:val="both"/>
      </w:pPr>
      <w:r>
        <w:t>Požádá-li o to objednatel, zavazuje se p</w:t>
      </w:r>
      <w:r w:rsidR="00D96688">
        <w:t xml:space="preserve">oskytovatel </w:t>
      </w:r>
      <w:r w:rsidR="00C668A3">
        <w:t>proškolit</w:t>
      </w:r>
      <w:r w:rsidR="00A435FD">
        <w:t xml:space="preserve"> </w:t>
      </w:r>
      <w:r>
        <w:t xml:space="preserve">vybrané pracovníky objednatele ohledně </w:t>
      </w:r>
      <w:r w:rsidR="00D96688">
        <w:t>manip</w:t>
      </w:r>
      <w:r>
        <w:t>ulace s HW zařízením</w:t>
      </w:r>
      <w:r w:rsidR="00D96688">
        <w:t>.</w:t>
      </w:r>
      <w:r>
        <w:t xml:space="preserve"> Náklady na takové proškolení jsou plně zahrnuty v ceně služeb dle této dohody.</w:t>
      </w:r>
    </w:p>
    <w:p w14:paraId="24E29F33" w14:textId="77777777" w:rsidR="0081293B" w:rsidRDefault="008A23EF" w:rsidP="0081293B">
      <w:pPr>
        <w:pStyle w:val="ListNumber-ContractCzechRadio"/>
        <w:numPr>
          <w:ilvl w:val="1"/>
          <w:numId w:val="29"/>
        </w:numPr>
        <w:jc w:val="both"/>
      </w:pPr>
      <w:r>
        <w:t>Je-li k řádnému poskytování služeb dle této dohody nezbytné poskytnout spolu s HW zařízením rovněž příslušný software, zavazuje se jej poskytovatel poskytnout objednateli společně s HW, a to včetně veškerých licencí potřebných k řádnému užívání HW zařízení v souladu s účelem této dohody.</w:t>
      </w:r>
      <w:r w:rsidR="0081293B">
        <w:t xml:space="preserve"> Pro vyloučení pochybností smluvní strany uvádějí, že za účelem užití příslušného software ve smyslu tohoto </w:t>
      </w:r>
      <w:r w:rsidR="0081293B">
        <w:lastRenderedPageBreak/>
        <w:t>odstavce dohody poskytovatel poskytuje objednateli nevýhradní licenci k jeho užití v souladu s účelem této dohody no dobu užívání HW zařízení objednatelem, bez místního a množstevního omezení. Objednatel není oprávněn poskytnout podlicenci třetí osobě ani licenci na jinou osobu převést.</w:t>
      </w:r>
      <w:r w:rsidR="0081293B" w:rsidRPr="0081293B">
        <w:rPr>
          <w:color w:val="000000"/>
        </w:rPr>
        <w:t xml:space="preserve"> </w:t>
      </w:r>
      <w:r w:rsidR="0081293B">
        <w:rPr>
          <w:color w:val="000000"/>
        </w:rPr>
        <w:t>Objednatel není povinen licenci využít. Je-li poskytovatel oprávněn udělit objednateli pouze podlicenci, má se za to, že ujednání o licenci dle tohoto odstavce dohody se uplatní i na podlicenci.</w:t>
      </w:r>
    </w:p>
    <w:p w14:paraId="24E29F34" w14:textId="77777777" w:rsidR="005C7015" w:rsidRDefault="00A564A4" w:rsidP="00D96688">
      <w:pPr>
        <w:pStyle w:val="ListNumber-ContractCzechRadio"/>
        <w:numPr>
          <w:ilvl w:val="1"/>
          <w:numId w:val="29"/>
        </w:numPr>
        <w:jc w:val="both"/>
      </w:pPr>
      <w:r>
        <w:t>Objednatel odpovídá za soulad živého vysílání se zákonem č. 121/2000 Sb., autorský zákon, ve znění pozdějších předpisů, jakož i jinými právními předpisy právního řádu České republiky.</w:t>
      </w:r>
      <w:r w:rsidR="005C7015">
        <w:t xml:space="preserve"> Objednatel prohlašuje, že disponuje právy výkonných umělců a autorů k užití jejich uměleckých výkonů a autorských děl ve vysílání svých rozhlasových stanic, jakož i k jejich šíření prostřednictvím sítě internet. </w:t>
      </w:r>
    </w:p>
    <w:p w14:paraId="24E29F35" w14:textId="77777777" w:rsidR="00A564A4" w:rsidRDefault="005C7015" w:rsidP="00D96688">
      <w:pPr>
        <w:pStyle w:val="ListNumber-ContractCzechRadio"/>
        <w:numPr>
          <w:ilvl w:val="1"/>
          <w:numId w:val="29"/>
        </w:numPr>
        <w:jc w:val="both"/>
      </w:pPr>
      <w:r>
        <w:t>Za obsahovou stránku rozhlasového vysílání stanic objednatele odpovídá výhradně objednatel.</w:t>
      </w:r>
    </w:p>
    <w:p w14:paraId="24E29F36" w14:textId="77777777" w:rsidR="00642AB1" w:rsidRDefault="00D304B4" w:rsidP="00D96688">
      <w:pPr>
        <w:pStyle w:val="ListNumber-ContractCzechRadio"/>
        <w:numPr>
          <w:ilvl w:val="1"/>
          <w:numId w:val="29"/>
        </w:numPr>
        <w:jc w:val="both"/>
      </w:pPr>
      <w:r>
        <w:t>Poskytovatel není oprávněn obsah živého vysílání v rámci poskytování jakkoli měnit či upravovat</w:t>
      </w:r>
      <w:r w:rsidR="00924A0D">
        <w:t xml:space="preserve"> nebo do něj jiným způsobem zasahovat nebo jej ovlivňovat</w:t>
      </w:r>
      <w:r>
        <w:t xml:space="preserve">. Zejména pak není poskytovatel oprávněn do obsahu živého vysílání vkládat jakákoli </w:t>
      </w:r>
      <w:r w:rsidR="002F4468">
        <w:t xml:space="preserve">vlastní </w:t>
      </w:r>
      <w:r>
        <w:t>obchodní sdělení</w:t>
      </w:r>
      <w:r w:rsidR="002F4468">
        <w:t xml:space="preserve"> či obchodní sdělení třetích osob</w:t>
      </w:r>
      <w:r w:rsidR="00E31E47">
        <w:t>. Za úpravu obsahu živého vysílání se nepovažuje opatření konečného streamu textovými metadaty za předpokladu, že tato metadata jsou pravdivá.</w:t>
      </w:r>
    </w:p>
    <w:p w14:paraId="24E29F3C" w14:textId="77777777" w:rsidR="00A564A4" w:rsidRPr="00D834EF" w:rsidRDefault="00E45633" w:rsidP="00D96688">
      <w:pPr>
        <w:pStyle w:val="ListNumber-ContractCzechRadio"/>
        <w:numPr>
          <w:ilvl w:val="1"/>
          <w:numId w:val="29"/>
        </w:numPr>
        <w:jc w:val="both"/>
      </w:pPr>
      <w:r w:rsidRPr="00D834EF">
        <w:t>Objednatel je oprávněn poskytnout odkazy na</w:t>
      </w:r>
      <w:r w:rsidR="00A564A4" w:rsidRPr="00D834EF">
        <w:t xml:space="preserve"> </w:t>
      </w:r>
      <w:r w:rsidRPr="00D834EF">
        <w:t>streamy živého vysílání realizované poskytovatelem k umístění na webové stránky třetích osob těmto třetím osobá</w:t>
      </w:r>
      <w:r w:rsidR="00826A49" w:rsidRPr="00D834EF">
        <w:t xml:space="preserve">m, a to při současném písemném </w:t>
      </w:r>
      <w:r w:rsidRPr="00D834EF">
        <w:t>informování poskytovatele o takovém poskytnutí.</w:t>
      </w:r>
    </w:p>
    <w:p w14:paraId="24E29F3E" w14:textId="77777777" w:rsidR="00D47839" w:rsidRPr="00D834EF" w:rsidRDefault="002429BB" w:rsidP="00F00BCF">
      <w:pPr>
        <w:pStyle w:val="Heading-Number-ContractCzechRadio"/>
        <w:numPr>
          <w:ilvl w:val="0"/>
          <w:numId w:val="2"/>
        </w:numPr>
        <w:ind w:hanging="3119"/>
        <w:rPr>
          <w:color w:val="auto"/>
        </w:rPr>
      </w:pPr>
      <w:bookmarkStart w:id="0" w:name="_GoBack"/>
      <w:bookmarkEnd w:id="0"/>
      <w:r w:rsidRPr="00D834EF">
        <w:rPr>
          <w:color w:val="auto"/>
        </w:rPr>
        <w:t xml:space="preserve">Řádné </w:t>
      </w:r>
      <w:r w:rsidR="000B234A" w:rsidRPr="00D834EF">
        <w:rPr>
          <w:color w:val="auto"/>
        </w:rPr>
        <w:t xml:space="preserve">zahájení </w:t>
      </w:r>
      <w:r w:rsidRPr="00D834EF">
        <w:rPr>
          <w:color w:val="auto"/>
        </w:rPr>
        <w:t>poskyt</w:t>
      </w:r>
      <w:r w:rsidR="00F73865" w:rsidRPr="00D834EF">
        <w:rPr>
          <w:color w:val="auto"/>
        </w:rPr>
        <w:t xml:space="preserve">ování </w:t>
      </w:r>
      <w:r w:rsidRPr="00D834EF">
        <w:rPr>
          <w:color w:val="auto"/>
        </w:rPr>
        <w:t>služeb</w:t>
      </w:r>
    </w:p>
    <w:p w14:paraId="24E29F3F" w14:textId="77777777" w:rsidR="002429BB" w:rsidRDefault="007A239D">
      <w:pPr>
        <w:pStyle w:val="ListNumber-ContractCzechRadio"/>
        <w:numPr>
          <w:ilvl w:val="1"/>
          <w:numId w:val="2"/>
        </w:numPr>
        <w:jc w:val="both"/>
      </w:pPr>
      <w:r>
        <w:t xml:space="preserve">Smluvní strany potvrdí </w:t>
      </w:r>
      <w:r w:rsidR="002429BB">
        <w:t>řádné zahájení poskytování služeb na základě dílčí smlouvy</w:t>
      </w:r>
      <w:r>
        <w:t xml:space="preserve"> v ujednaném rozsahu a kvalitě podpisem protokolu o </w:t>
      </w:r>
      <w:r w:rsidR="002429BB">
        <w:t>poskytování služeb</w:t>
      </w:r>
      <w:r>
        <w:t xml:space="preserve">, </w:t>
      </w:r>
      <w:r w:rsidR="002429BB">
        <w:t>jehož vzor</w:t>
      </w:r>
      <w:r>
        <w:t xml:space="preserve"> jako příloha tvoří nedílnou součást této dohody a jenž musí být součástí faktury </w:t>
      </w:r>
      <w:r w:rsidR="002429BB">
        <w:t>poskytovatele</w:t>
      </w:r>
      <w:r>
        <w:t xml:space="preserve"> (dále také jen jako „</w:t>
      </w:r>
      <w:r>
        <w:rPr>
          <w:b/>
        </w:rPr>
        <w:t xml:space="preserve">protokol o </w:t>
      </w:r>
      <w:r w:rsidR="002429BB">
        <w:rPr>
          <w:b/>
        </w:rPr>
        <w:t>poskytován</w:t>
      </w:r>
      <w:r>
        <w:rPr>
          <w:b/>
        </w:rPr>
        <w:t>í</w:t>
      </w:r>
      <w:r w:rsidR="002429BB">
        <w:rPr>
          <w:b/>
        </w:rPr>
        <w:t xml:space="preserve"> služeb</w:t>
      </w:r>
      <w:r>
        <w:t xml:space="preserve">“). </w:t>
      </w:r>
    </w:p>
    <w:p w14:paraId="24E29F40" w14:textId="77777777" w:rsidR="002429BB" w:rsidRDefault="002429BB">
      <w:pPr>
        <w:pStyle w:val="ListNumber-ContractCzechRadio"/>
        <w:numPr>
          <w:ilvl w:val="1"/>
          <w:numId w:val="2"/>
        </w:numPr>
        <w:jc w:val="both"/>
      </w:pPr>
      <w:r>
        <w:t>Poskytování služeb se považuje za řádně zahájené okamžikem splnění následujících podmínek:</w:t>
      </w:r>
    </w:p>
    <w:p w14:paraId="24E29F41" w14:textId="77777777" w:rsidR="002429BB" w:rsidRDefault="002429BB" w:rsidP="002429BB">
      <w:pPr>
        <w:pStyle w:val="ListLetter-ContractCzechRadio"/>
        <w:numPr>
          <w:ilvl w:val="2"/>
          <w:numId w:val="2"/>
        </w:numPr>
        <w:jc w:val="both"/>
      </w:pPr>
      <w:r>
        <w:t>umožnění ověření způsobilosti služeb sloužit účelu dle této dohody;</w:t>
      </w:r>
    </w:p>
    <w:p w14:paraId="24E29F42" w14:textId="77777777" w:rsidR="002429BB" w:rsidRDefault="002429BB" w:rsidP="002429BB">
      <w:pPr>
        <w:pStyle w:val="ListLetter-ContractCzechRadio"/>
        <w:numPr>
          <w:ilvl w:val="2"/>
          <w:numId w:val="2"/>
        </w:numPr>
        <w:jc w:val="both"/>
      </w:pPr>
      <w:r>
        <w:t>uvedení služeb do provozu, aniž by služby vykazovaly vady či nedodělky;</w:t>
      </w:r>
    </w:p>
    <w:p w14:paraId="24E29F43" w14:textId="77777777" w:rsidR="008D576B" w:rsidRDefault="008D576B" w:rsidP="002429BB">
      <w:pPr>
        <w:pStyle w:val="ListLetter-ContractCzechRadio"/>
        <w:numPr>
          <w:ilvl w:val="2"/>
          <w:numId w:val="2"/>
        </w:numPr>
        <w:jc w:val="both"/>
      </w:pPr>
      <w:r>
        <w:t>úspěšné dokončení zkoušek potřebných k ověření správnosti fungování služeb, jsou-li potřeba;</w:t>
      </w:r>
    </w:p>
    <w:p w14:paraId="24E29F44" w14:textId="77777777" w:rsidR="002429BB" w:rsidRDefault="002429BB" w:rsidP="002429BB">
      <w:pPr>
        <w:pStyle w:val="ListLetter-ContractCzechRadio"/>
        <w:numPr>
          <w:ilvl w:val="2"/>
          <w:numId w:val="2"/>
        </w:numPr>
        <w:jc w:val="both"/>
      </w:pPr>
      <w:r>
        <w:t>podpis protokolu o poskytování služeb bez vad a nedodělků oběma smluvními stranami.</w:t>
      </w:r>
    </w:p>
    <w:p w14:paraId="24E29F45" w14:textId="77777777" w:rsidR="00C727A7" w:rsidRDefault="007A239D">
      <w:pPr>
        <w:pStyle w:val="ListNumber-ContractCzechRadio"/>
        <w:numPr>
          <w:ilvl w:val="1"/>
          <w:numId w:val="2"/>
        </w:numPr>
        <w:jc w:val="both"/>
      </w:pPr>
      <w:r>
        <w:t xml:space="preserve">Objednatel odmítne </w:t>
      </w:r>
      <w:r w:rsidR="0083513B">
        <w:t>potvrdit řádné zahájení poskytování služeb</w:t>
      </w:r>
      <w:r>
        <w:t>, není</w:t>
      </w:r>
      <w:r w:rsidR="0083513B">
        <w:t>-li toto</w:t>
      </w:r>
      <w:r>
        <w:t xml:space="preserve"> v souladu s dohodou n</w:t>
      </w:r>
      <w:r w:rsidR="0083513B">
        <w:t>ebo dílčí smlouvou nebo vykazují-li služby</w:t>
      </w:r>
      <w:r>
        <w:t xml:space="preserve"> vady či nedodělky. V takovém případě smluvní strany sepíší protokol o </w:t>
      </w:r>
      <w:r w:rsidR="0083513B">
        <w:t>poskytování služeb</w:t>
      </w:r>
      <w:r>
        <w:t xml:space="preserve"> s výhradami, do něhož uvedou skutečnosti, které bránily </w:t>
      </w:r>
      <w:r w:rsidR="0083513B">
        <w:t>potvrzení řádného zahájení poskytování služeb</w:t>
      </w:r>
      <w:r>
        <w:t xml:space="preserve">. Smluvní strany zejména uvedou, jaké vady či nedodělky </w:t>
      </w:r>
      <w:r w:rsidR="0083513B">
        <w:t>služby vykazují</w:t>
      </w:r>
      <w:r>
        <w:t xml:space="preserve"> a určí lhůtu k jejich odstranění, která však nesmí být delší než </w:t>
      </w:r>
      <w:r w:rsidR="002926E6">
        <w:t xml:space="preserve">10 </w:t>
      </w:r>
      <w:r>
        <w:t xml:space="preserve">dní. </w:t>
      </w:r>
    </w:p>
    <w:p w14:paraId="24E29F46" w14:textId="77777777" w:rsidR="00826A49" w:rsidRDefault="00826A49">
      <w:pPr>
        <w:pStyle w:val="ListNumber-ContractCzechRadio"/>
        <w:numPr>
          <w:ilvl w:val="1"/>
          <w:numId w:val="2"/>
        </w:numPr>
        <w:jc w:val="both"/>
      </w:pPr>
      <w:r>
        <w:t xml:space="preserve">Smluvní strany jsou oprávněny stvrdit písemným protokolem i jiné skutečnosti, jež se vyskytnou v průběhu účinnosti této dohody – zejm. úspěšné provedení zkoušek po odstranění vad, </w:t>
      </w:r>
      <w:r w:rsidR="006E71A3">
        <w:t xml:space="preserve">řádné dodání W zařízení, </w:t>
      </w:r>
      <w:r>
        <w:t>vrácení HW zařízení poskytovateli aj.</w:t>
      </w:r>
    </w:p>
    <w:p w14:paraId="24E29F47" w14:textId="77777777" w:rsidR="00D47839" w:rsidRDefault="0083513B">
      <w:pPr>
        <w:pStyle w:val="ListNumber-ContractCzechRadio"/>
        <w:numPr>
          <w:ilvl w:val="1"/>
          <w:numId w:val="2"/>
        </w:numPr>
        <w:jc w:val="both"/>
      </w:pPr>
      <w:r>
        <w:lastRenderedPageBreak/>
        <w:t xml:space="preserve">Poskytovatel </w:t>
      </w:r>
      <w:r w:rsidR="007A239D">
        <w:t xml:space="preserve">splnil řádně svou povinnost z dohody a dílčí smlouvy až okamžikem </w:t>
      </w:r>
      <w:r>
        <w:t>poskytnutí služeb</w:t>
      </w:r>
      <w:r w:rsidR="007A239D">
        <w:t xml:space="preserve"> bez v</w:t>
      </w:r>
      <w:r>
        <w:t>ad a nedodělků, nedohodnou-li se</w:t>
      </w:r>
      <w:r w:rsidR="007A239D">
        <w:t xml:space="preserve"> smluvní strany písemně </w:t>
      </w:r>
      <w:r>
        <w:t>v konkrétním případě jinak</w:t>
      </w:r>
      <w:r w:rsidR="007A239D">
        <w:t>.</w:t>
      </w:r>
    </w:p>
    <w:p w14:paraId="24E29F48" w14:textId="77777777" w:rsidR="00D47839" w:rsidRDefault="008C509F" w:rsidP="00F00BCF">
      <w:pPr>
        <w:pStyle w:val="Heading-Number-ContractCzechRadio"/>
        <w:numPr>
          <w:ilvl w:val="0"/>
          <w:numId w:val="2"/>
        </w:numPr>
        <w:ind w:hanging="3119"/>
      </w:pPr>
      <w:r>
        <w:t xml:space="preserve">Zaručená úroveň dostupnosti služeb </w:t>
      </w:r>
    </w:p>
    <w:p w14:paraId="24E29F49" w14:textId="77777777" w:rsidR="008C509F" w:rsidRPr="008C509F" w:rsidRDefault="008D576B" w:rsidP="008C509F">
      <w:pPr>
        <w:pStyle w:val="ListNumber-ContractCzechRadio"/>
        <w:numPr>
          <w:ilvl w:val="1"/>
          <w:numId w:val="2"/>
        </w:numPr>
        <w:jc w:val="both"/>
        <w:rPr>
          <w:szCs w:val="24"/>
        </w:rPr>
      </w:pPr>
      <w:r>
        <w:t>Poskytovatel</w:t>
      </w:r>
      <w:r w:rsidR="007A239D">
        <w:t xml:space="preserve"> prohlašuje, že </w:t>
      </w:r>
      <w:r>
        <w:t>služby jsou poskytovány</w:t>
      </w:r>
      <w:r w:rsidR="007A239D">
        <w:t xml:space="preserve"> bez faktických a právních vad a odpovíd</w:t>
      </w:r>
      <w:r>
        <w:t>ají</w:t>
      </w:r>
      <w:r w:rsidR="007A239D">
        <w:t xml:space="preserve"> této dohodě a platným právním předpisům. </w:t>
      </w:r>
      <w:r>
        <w:t>Poskytovatel</w:t>
      </w:r>
      <w:r w:rsidR="007A239D">
        <w:t xml:space="preserve"> je povinen při </w:t>
      </w:r>
      <w:r>
        <w:t>poskytování služeb</w:t>
      </w:r>
      <w:r w:rsidR="007A239D">
        <w:t xml:space="preserve"> postupovat v souladu s platnými právními předpisy</w:t>
      </w:r>
      <w:r>
        <w:t xml:space="preserve"> a </w:t>
      </w:r>
      <w:r w:rsidR="002558DD">
        <w:t xml:space="preserve">mezinárodními i národními </w:t>
      </w:r>
      <w:r>
        <w:t>technickými normami</w:t>
      </w:r>
      <w:r w:rsidR="007A239D">
        <w:t>.</w:t>
      </w:r>
    </w:p>
    <w:p w14:paraId="24E29F4A" w14:textId="77777777" w:rsidR="00D47839" w:rsidRDefault="00B45B0F" w:rsidP="00C815F7">
      <w:pPr>
        <w:pStyle w:val="ListNumber-ContractCzechRadio"/>
        <w:numPr>
          <w:ilvl w:val="1"/>
          <w:numId w:val="40"/>
        </w:numPr>
        <w:jc w:val="both"/>
      </w:pPr>
      <w:r>
        <w:t xml:space="preserve">Poskytovatel se zavazuje zajistit dostupnost služeb alespoň v rozsahu </w:t>
      </w:r>
      <w:r w:rsidRPr="00B45B0F">
        <w:rPr>
          <w:b/>
        </w:rPr>
        <w:t>99,5</w:t>
      </w:r>
      <w:r w:rsidR="002558DD">
        <w:rPr>
          <w:b/>
        </w:rPr>
        <w:t>0</w:t>
      </w:r>
      <w:r w:rsidRPr="00B45B0F">
        <w:rPr>
          <w:b/>
        </w:rPr>
        <w:t>% v kalendářním měsíci</w:t>
      </w:r>
      <w:r>
        <w:t>.</w:t>
      </w:r>
      <w:r>
        <w:rPr>
          <w:szCs w:val="24"/>
        </w:rPr>
        <w:t xml:space="preserve"> </w:t>
      </w:r>
      <w:r w:rsidR="008D576B">
        <w:t>Poskytovatel</w:t>
      </w:r>
      <w:r w:rsidR="007A239D">
        <w:t xml:space="preserve"> přebírá odpovědnost za to, že </w:t>
      </w:r>
      <w:r w:rsidR="008D576B">
        <w:t>služby</w:t>
      </w:r>
      <w:r>
        <w:t xml:space="preserve"> budou</w:t>
      </w:r>
      <w:r w:rsidR="007A239D">
        <w:t xml:space="preserve"> po dobu</w:t>
      </w:r>
      <w:r>
        <w:t xml:space="preserve"> účinnosti</w:t>
      </w:r>
      <w:r w:rsidR="008D576B">
        <w:t xml:space="preserve"> této dohody způsobilé</w:t>
      </w:r>
      <w:r>
        <w:t xml:space="preserve"> k jejich </w:t>
      </w:r>
      <w:r w:rsidR="007A239D">
        <w:t>užití, je</w:t>
      </w:r>
      <w:r w:rsidR="008D576B">
        <w:t>jich</w:t>
      </w:r>
      <w:r w:rsidR="007A239D">
        <w:t xml:space="preserve"> kvalita bude</w:t>
      </w:r>
      <w:r w:rsidR="008D576B">
        <w:t xml:space="preserve"> odpovídat této dohodě a zachovají</w:t>
      </w:r>
      <w:r w:rsidR="007A239D">
        <w:t xml:space="preserve"> si vlastnosti touto dohodou vymezené, popř. obvyklé. </w:t>
      </w:r>
      <w:r w:rsidR="002558DD">
        <w:t xml:space="preserve">Míra dostupnosti </w:t>
      </w:r>
      <w:r w:rsidR="008C509F">
        <w:t xml:space="preserve">služeb </w:t>
      </w:r>
      <w:r w:rsidR="002558DD">
        <w:t>dle předchozí věty</w:t>
      </w:r>
      <w:r w:rsidR="008C509F">
        <w:t xml:space="preserve"> tohoto odstavce dohody</w:t>
      </w:r>
      <w:r w:rsidR="002558DD">
        <w:t xml:space="preserve"> nezahrnuje plánované výpadky služ</w:t>
      </w:r>
      <w:r w:rsidR="008C509F">
        <w:t>eb</w:t>
      </w:r>
      <w:r w:rsidR="002558DD">
        <w:t xml:space="preserve"> z důvodu pravidelné údržby</w:t>
      </w:r>
      <w:r w:rsidR="000500D9">
        <w:t xml:space="preserve"> a výpadky fungování media serveru způsobených:</w:t>
      </w:r>
    </w:p>
    <w:p w14:paraId="24E29F4B" w14:textId="77777777" w:rsidR="000500D9" w:rsidRDefault="000500D9" w:rsidP="000500D9">
      <w:pPr>
        <w:pStyle w:val="ListNumber-ContractCzechRadio"/>
        <w:numPr>
          <w:ilvl w:val="2"/>
          <w:numId w:val="41"/>
        </w:numPr>
        <w:jc w:val="both"/>
      </w:pPr>
      <w:r>
        <w:t>hardwarovou poruchou na media serveru na hardwaru dodaného a spravovaného objednatelem;</w:t>
      </w:r>
    </w:p>
    <w:p w14:paraId="24E29F4C" w14:textId="77777777" w:rsidR="000500D9" w:rsidRDefault="000500D9" w:rsidP="000500D9">
      <w:pPr>
        <w:pStyle w:val="ListNumber-ContractCzechRadio"/>
        <w:numPr>
          <w:ilvl w:val="2"/>
          <w:numId w:val="41"/>
        </w:numPr>
        <w:jc w:val="both"/>
      </w:pPr>
      <w:r>
        <w:t>poruchou některé ze síťových nebo aplikačních služeb, za které nese odpovědnost objednatel;</w:t>
      </w:r>
    </w:p>
    <w:p w14:paraId="24E29F4D" w14:textId="77777777" w:rsidR="000500D9" w:rsidRPr="002558DD" w:rsidRDefault="000500D9" w:rsidP="000500D9">
      <w:pPr>
        <w:pStyle w:val="ListNumber-ContractCzechRadio"/>
        <w:numPr>
          <w:ilvl w:val="2"/>
          <w:numId w:val="41"/>
        </w:numPr>
        <w:jc w:val="both"/>
      </w:pPr>
      <w:r>
        <w:t>v případě poruchy na zařízení dodavatelů energií a služeb a v případě neoprávněného zásahu třetích osob do provozu serveru, nebyl-li způsoben pracovníky poskytovatele.</w:t>
      </w:r>
    </w:p>
    <w:p w14:paraId="24E29F4E" w14:textId="77777777" w:rsidR="00B45B0F" w:rsidRPr="002558DD" w:rsidRDefault="00B45B0F" w:rsidP="00C815F7">
      <w:pPr>
        <w:pStyle w:val="ListNumber-ContractCzechRadio"/>
        <w:numPr>
          <w:ilvl w:val="1"/>
          <w:numId w:val="41"/>
        </w:numPr>
        <w:jc w:val="both"/>
        <w:rPr>
          <w:szCs w:val="24"/>
        </w:rPr>
      </w:pPr>
      <w:r>
        <w:t>Bude-li dostupnost služeb v kalendářním měsíci nižší než 99,5</w:t>
      </w:r>
      <w:r w:rsidR="002558DD">
        <w:t>0</w:t>
      </w:r>
      <w:r>
        <w:t xml:space="preserve">%, zavazuje se poskytovatel poskytnout objednateli slevu z ceny služeb </w:t>
      </w:r>
      <w:r w:rsidR="008C509F">
        <w:t xml:space="preserve">bez DPH </w:t>
      </w:r>
      <w:r>
        <w:t>hrazené za kalendářní měsíc, v němž dostupnost nedosáhla požadované úrovně</w:t>
      </w:r>
      <w:r w:rsidR="002558DD">
        <w:t>, a to dle následující tabulky:</w:t>
      </w:r>
    </w:p>
    <w:tbl>
      <w:tblPr>
        <w:tblStyle w:val="Mkatabulky"/>
        <w:tblW w:w="0" w:type="auto"/>
        <w:jc w:val="center"/>
        <w:tblLook w:val="04A0" w:firstRow="1" w:lastRow="0" w:firstColumn="1" w:lastColumn="0" w:noHBand="0" w:noVBand="1"/>
      </w:tblPr>
      <w:tblGrid>
        <w:gridCol w:w="3482"/>
        <w:gridCol w:w="3685"/>
      </w:tblGrid>
      <w:tr w:rsidR="002558DD" w14:paraId="24E29F51" w14:textId="77777777" w:rsidTr="002558DD">
        <w:trPr>
          <w:jc w:val="center"/>
        </w:trPr>
        <w:tc>
          <w:tcPr>
            <w:tcW w:w="3482" w:type="dxa"/>
          </w:tcPr>
          <w:p w14:paraId="24E29F4F" w14:textId="77777777" w:rsidR="002558DD" w:rsidRPr="002558DD" w:rsidRDefault="002558DD" w:rsidP="002558DD">
            <w:pPr>
              <w:pStyle w:val="ListNumber-ContractCzechRadio"/>
              <w:spacing w:after="0"/>
              <w:jc w:val="center"/>
              <w:rPr>
                <w:b/>
                <w:szCs w:val="24"/>
              </w:rPr>
            </w:pPr>
            <w:r w:rsidRPr="002558DD">
              <w:rPr>
                <w:b/>
                <w:szCs w:val="24"/>
              </w:rPr>
              <w:t>Úroveň dostupnosti služeb v kalendářním měsíci</w:t>
            </w:r>
          </w:p>
        </w:tc>
        <w:tc>
          <w:tcPr>
            <w:tcW w:w="3685" w:type="dxa"/>
          </w:tcPr>
          <w:p w14:paraId="24E29F50" w14:textId="77777777" w:rsidR="002558DD" w:rsidRPr="002558DD" w:rsidRDefault="002558DD" w:rsidP="002558DD">
            <w:pPr>
              <w:pStyle w:val="ListNumber-ContractCzechRadio"/>
              <w:spacing w:after="0"/>
              <w:jc w:val="center"/>
              <w:rPr>
                <w:b/>
                <w:szCs w:val="24"/>
              </w:rPr>
            </w:pPr>
            <w:r w:rsidRPr="002558DD">
              <w:rPr>
                <w:b/>
                <w:szCs w:val="24"/>
              </w:rPr>
              <w:t xml:space="preserve">Výše slevy z ceny služeb </w:t>
            </w:r>
            <w:r w:rsidR="008C509F">
              <w:rPr>
                <w:b/>
                <w:szCs w:val="24"/>
              </w:rPr>
              <w:t xml:space="preserve">bez DPH </w:t>
            </w:r>
            <w:r w:rsidRPr="002558DD">
              <w:rPr>
                <w:b/>
                <w:szCs w:val="24"/>
              </w:rPr>
              <w:t>za kalendářní měsíc</w:t>
            </w:r>
          </w:p>
        </w:tc>
      </w:tr>
      <w:tr w:rsidR="002558DD" w14:paraId="24E29F54" w14:textId="77777777" w:rsidTr="002558DD">
        <w:trPr>
          <w:jc w:val="center"/>
        </w:trPr>
        <w:tc>
          <w:tcPr>
            <w:tcW w:w="3482" w:type="dxa"/>
          </w:tcPr>
          <w:p w14:paraId="24E29F52" w14:textId="0EA6FA37" w:rsidR="002558DD" w:rsidRDefault="002558DD" w:rsidP="003407F9">
            <w:pPr>
              <w:pStyle w:val="ListNumber-ContractCzechRadio"/>
              <w:spacing w:after="0"/>
              <w:jc w:val="both"/>
              <w:rPr>
                <w:szCs w:val="24"/>
              </w:rPr>
            </w:pPr>
            <w:r>
              <w:rPr>
                <w:szCs w:val="24"/>
              </w:rPr>
              <w:t>100% - 99,</w:t>
            </w:r>
            <w:r w:rsidR="003407F9">
              <w:rPr>
                <w:szCs w:val="24"/>
              </w:rPr>
              <w:t>50</w:t>
            </w:r>
            <w:r>
              <w:rPr>
                <w:szCs w:val="24"/>
              </w:rPr>
              <w:t>%</w:t>
            </w:r>
          </w:p>
        </w:tc>
        <w:tc>
          <w:tcPr>
            <w:tcW w:w="3685" w:type="dxa"/>
          </w:tcPr>
          <w:p w14:paraId="24E29F53" w14:textId="77777777" w:rsidR="002558DD" w:rsidRDefault="002558DD" w:rsidP="002558DD">
            <w:pPr>
              <w:pStyle w:val="ListNumber-ContractCzechRadio"/>
              <w:spacing w:after="0"/>
              <w:jc w:val="center"/>
              <w:rPr>
                <w:szCs w:val="24"/>
              </w:rPr>
            </w:pPr>
            <w:r>
              <w:rPr>
                <w:szCs w:val="24"/>
              </w:rPr>
              <w:t>0%</w:t>
            </w:r>
          </w:p>
        </w:tc>
      </w:tr>
      <w:tr w:rsidR="002558DD" w14:paraId="24E29F57" w14:textId="77777777" w:rsidTr="002558DD">
        <w:trPr>
          <w:jc w:val="center"/>
        </w:trPr>
        <w:tc>
          <w:tcPr>
            <w:tcW w:w="3482" w:type="dxa"/>
          </w:tcPr>
          <w:p w14:paraId="24E29F55" w14:textId="6A0AF4B5" w:rsidR="002558DD" w:rsidRDefault="002558DD" w:rsidP="003407F9">
            <w:pPr>
              <w:pStyle w:val="ListNumber-ContractCzechRadio"/>
              <w:spacing w:after="0"/>
              <w:jc w:val="both"/>
              <w:rPr>
                <w:szCs w:val="24"/>
              </w:rPr>
            </w:pPr>
            <w:r>
              <w:rPr>
                <w:szCs w:val="24"/>
              </w:rPr>
              <w:t>99,</w:t>
            </w:r>
            <w:r w:rsidR="003407F9">
              <w:rPr>
                <w:szCs w:val="24"/>
              </w:rPr>
              <w:t>49</w:t>
            </w:r>
            <w:r>
              <w:rPr>
                <w:szCs w:val="24"/>
              </w:rPr>
              <w:t>% - 99,00%</w:t>
            </w:r>
          </w:p>
        </w:tc>
        <w:tc>
          <w:tcPr>
            <w:tcW w:w="3685" w:type="dxa"/>
          </w:tcPr>
          <w:p w14:paraId="24E29F56" w14:textId="77777777" w:rsidR="002558DD" w:rsidRDefault="002558DD" w:rsidP="002558DD">
            <w:pPr>
              <w:pStyle w:val="ListNumber-ContractCzechRadio"/>
              <w:spacing w:after="0"/>
              <w:jc w:val="center"/>
              <w:rPr>
                <w:szCs w:val="24"/>
              </w:rPr>
            </w:pPr>
            <w:r>
              <w:rPr>
                <w:szCs w:val="24"/>
              </w:rPr>
              <w:t>5%</w:t>
            </w:r>
          </w:p>
        </w:tc>
      </w:tr>
      <w:tr w:rsidR="002558DD" w14:paraId="24E29F5A" w14:textId="77777777" w:rsidTr="002558DD">
        <w:trPr>
          <w:jc w:val="center"/>
        </w:trPr>
        <w:tc>
          <w:tcPr>
            <w:tcW w:w="3482" w:type="dxa"/>
          </w:tcPr>
          <w:p w14:paraId="24E29F58" w14:textId="77777777" w:rsidR="002558DD" w:rsidRDefault="002558DD" w:rsidP="002558DD">
            <w:pPr>
              <w:pStyle w:val="ListNumber-ContractCzechRadio"/>
              <w:spacing w:after="0"/>
              <w:jc w:val="both"/>
              <w:rPr>
                <w:szCs w:val="24"/>
              </w:rPr>
            </w:pPr>
            <w:r>
              <w:rPr>
                <w:szCs w:val="24"/>
              </w:rPr>
              <w:t>98,99% - 98,00%</w:t>
            </w:r>
          </w:p>
        </w:tc>
        <w:tc>
          <w:tcPr>
            <w:tcW w:w="3685" w:type="dxa"/>
          </w:tcPr>
          <w:p w14:paraId="24E29F59" w14:textId="77777777" w:rsidR="002558DD" w:rsidRDefault="002558DD" w:rsidP="002558DD">
            <w:pPr>
              <w:pStyle w:val="ListNumber-ContractCzechRadio"/>
              <w:spacing w:after="0"/>
              <w:jc w:val="center"/>
              <w:rPr>
                <w:szCs w:val="24"/>
              </w:rPr>
            </w:pPr>
            <w:r>
              <w:rPr>
                <w:szCs w:val="24"/>
              </w:rPr>
              <w:t>15%</w:t>
            </w:r>
          </w:p>
        </w:tc>
      </w:tr>
      <w:tr w:rsidR="002558DD" w14:paraId="24E29F5D" w14:textId="77777777" w:rsidTr="002558DD">
        <w:trPr>
          <w:jc w:val="center"/>
        </w:trPr>
        <w:tc>
          <w:tcPr>
            <w:tcW w:w="3482" w:type="dxa"/>
          </w:tcPr>
          <w:p w14:paraId="24E29F5B" w14:textId="415AC288" w:rsidR="002558DD" w:rsidRDefault="002558DD" w:rsidP="003407F9">
            <w:pPr>
              <w:pStyle w:val="ListNumber-ContractCzechRadio"/>
              <w:spacing w:after="0"/>
              <w:jc w:val="both"/>
              <w:rPr>
                <w:szCs w:val="24"/>
              </w:rPr>
            </w:pPr>
            <w:r>
              <w:rPr>
                <w:szCs w:val="24"/>
              </w:rPr>
              <w:t>97,99% - 95,00%</w:t>
            </w:r>
          </w:p>
        </w:tc>
        <w:tc>
          <w:tcPr>
            <w:tcW w:w="3685" w:type="dxa"/>
          </w:tcPr>
          <w:p w14:paraId="24E29F5C" w14:textId="77777777" w:rsidR="002558DD" w:rsidRDefault="002558DD" w:rsidP="002558DD">
            <w:pPr>
              <w:pStyle w:val="ListNumber-ContractCzechRadio"/>
              <w:spacing w:after="0"/>
              <w:jc w:val="center"/>
              <w:rPr>
                <w:szCs w:val="24"/>
              </w:rPr>
            </w:pPr>
            <w:r>
              <w:rPr>
                <w:szCs w:val="24"/>
              </w:rPr>
              <w:t>25%</w:t>
            </w:r>
          </w:p>
        </w:tc>
      </w:tr>
      <w:tr w:rsidR="002558DD" w14:paraId="24E29F60" w14:textId="77777777" w:rsidTr="002558DD">
        <w:trPr>
          <w:jc w:val="center"/>
        </w:trPr>
        <w:tc>
          <w:tcPr>
            <w:tcW w:w="3482" w:type="dxa"/>
          </w:tcPr>
          <w:p w14:paraId="24E29F5E" w14:textId="77777777" w:rsidR="002558DD" w:rsidRDefault="002558DD" w:rsidP="002558DD">
            <w:pPr>
              <w:pStyle w:val="ListNumber-ContractCzechRadio"/>
              <w:spacing w:after="0"/>
              <w:jc w:val="both"/>
              <w:rPr>
                <w:szCs w:val="24"/>
              </w:rPr>
            </w:pPr>
            <w:r>
              <w:rPr>
                <w:szCs w:val="24"/>
              </w:rPr>
              <w:t>94,99% - 80,00%</w:t>
            </w:r>
          </w:p>
        </w:tc>
        <w:tc>
          <w:tcPr>
            <w:tcW w:w="3685" w:type="dxa"/>
          </w:tcPr>
          <w:p w14:paraId="24E29F5F" w14:textId="77777777" w:rsidR="002558DD" w:rsidRDefault="002558DD" w:rsidP="002558DD">
            <w:pPr>
              <w:pStyle w:val="ListNumber-ContractCzechRadio"/>
              <w:spacing w:after="0"/>
              <w:jc w:val="center"/>
              <w:rPr>
                <w:szCs w:val="24"/>
              </w:rPr>
            </w:pPr>
            <w:r>
              <w:rPr>
                <w:szCs w:val="24"/>
              </w:rPr>
              <w:t>30%</w:t>
            </w:r>
          </w:p>
        </w:tc>
      </w:tr>
      <w:tr w:rsidR="002558DD" w14:paraId="24E29F63" w14:textId="77777777" w:rsidTr="002558DD">
        <w:trPr>
          <w:jc w:val="center"/>
        </w:trPr>
        <w:tc>
          <w:tcPr>
            <w:tcW w:w="3482" w:type="dxa"/>
          </w:tcPr>
          <w:p w14:paraId="24E29F61" w14:textId="77777777" w:rsidR="002558DD" w:rsidRDefault="002558DD" w:rsidP="002558DD">
            <w:pPr>
              <w:pStyle w:val="ListNumber-ContractCzechRadio"/>
              <w:spacing w:after="0"/>
              <w:jc w:val="both"/>
              <w:rPr>
                <w:szCs w:val="24"/>
              </w:rPr>
            </w:pPr>
            <w:r>
              <w:rPr>
                <w:szCs w:val="24"/>
              </w:rPr>
              <w:t>Méně než 79,99%</w:t>
            </w:r>
          </w:p>
        </w:tc>
        <w:tc>
          <w:tcPr>
            <w:tcW w:w="3685" w:type="dxa"/>
          </w:tcPr>
          <w:p w14:paraId="24E29F62" w14:textId="77777777" w:rsidR="002558DD" w:rsidRDefault="002558DD" w:rsidP="002558DD">
            <w:pPr>
              <w:pStyle w:val="ListNumber-ContractCzechRadio"/>
              <w:spacing w:after="0"/>
              <w:jc w:val="center"/>
              <w:rPr>
                <w:szCs w:val="24"/>
              </w:rPr>
            </w:pPr>
            <w:r>
              <w:rPr>
                <w:szCs w:val="24"/>
              </w:rPr>
              <w:t>100%</w:t>
            </w:r>
          </w:p>
        </w:tc>
      </w:tr>
    </w:tbl>
    <w:p w14:paraId="24E29F64" w14:textId="77777777" w:rsidR="002558DD" w:rsidRDefault="002558DD" w:rsidP="002558DD">
      <w:pPr>
        <w:pStyle w:val="ListNumber-ContractCzechRadio"/>
        <w:ind w:left="312"/>
        <w:jc w:val="both"/>
        <w:rPr>
          <w:szCs w:val="24"/>
        </w:rPr>
      </w:pPr>
    </w:p>
    <w:p w14:paraId="24E29F65" w14:textId="77777777" w:rsidR="002558DD" w:rsidRPr="000500D9" w:rsidRDefault="002558DD" w:rsidP="000500D9">
      <w:pPr>
        <w:pStyle w:val="ListNumber-ContractCzechRadio"/>
        <w:numPr>
          <w:ilvl w:val="1"/>
          <w:numId w:val="41"/>
        </w:numPr>
        <w:jc w:val="both"/>
        <w:rPr>
          <w:szCs w:val="24"/>
        </w:rPr>
      </w:pPr>
      <w:r w:rsidRPr="000500D9">
        <w:rPr>
          <w:szCs w:val="24"/>
        </w:rPr>
        <w:t>Za nedostupnost služeb ve smyslu tohoto článku dohody se nepovažují situace, kdy je nedostupnost služeb důsledkem nedodržení povinností objednatele</w:t>
      </w:r>
      <w:r w:rsidR="000500D9" w:rsidRPr="000500D9">
        <w:rPr>
          <w:szCs w:val="24"/>
        </w:rPr>
        <w:t xml:space="preserve"> </w:t>
      </w:r>
      <w:r w:rsidR="000500D9">
        <w:rPr>
          <w:szCs w:val="24"/>
        </w:rPr>
        <w:t>dle této dohody.</w:t>
      </w:r>
    </w:p>
    <w:p w14:paraId="24E29F66" w14:textId="77777777" w:rsidR="00C815F7" w:rsidRPr="000B234A" w:rsidRDefault="00C815F7" w:rsidP="000B234A">
      <w:pPr>
        <w:pStyle w:val="ListNumber-ContractCzechRadio"/>
        <w:numPr>
          <w:ilvl w:val="0"/>
          <w:numId w:val="41"/>
        </w:numPr>
        <w:ind w:hanging="3119"/>
        <w:jc w:val="center"/>
        <w:rPr>
          <w:b/>
          <w:szCs w:val="24"/>
        </w:rPr>
      </w:pPr>
      <w:r w:rsidRPr="00C815F7">
        <w:rPr>
          <w:b/>
          <w:szCs w:val="24"/>
        </w:rPr>
        <w:t>Podpora</w:t>
      </w:r>
    </w:p>
    <w:p w14:paraId="24E29F67" w14:textId="77777777" w:rsidR="00C815F7" w:rsidRDefault="00C815F7" w:rsidP="00C815F7">
      <w:pPr>
        <w:pStyle w:val="ListNumber-ContractCzechRadio"/>
        <w:numPr>
          <w:ilvl w:val="1"/>
          <w:numId w:val="42"/>
        </w:numPr>
        <w:jc w:val="both"/>
      </w:pPr>
      <w:r>
        <w:t>Smluvní strany se dohodly, že za účelem zajištění bezproblémového fungování služeb dle této dohody, jsou obě smluvní strany povinny vynaložit veškeré úsilí a součinnost při odstraňování vad, jež se při fungování služeb vyskytnou, a to v </w:t>
      </w:r>
      <w:r w:rsidRPr="00C815F7">
        <w:rPr>
          <w:b/>
        </w:rPr>
        <w:t>rozsahu 24 hodin 7 dní v týdnu</w:t>
      </w:r>
      <w:r>
        <w:t>. Za tímto účelem je každá ze smluvních stran povinna zřídit kontakt pro řešení a odstraňování vad služeb.</w:t>
      </w:r>
    </w:p>
    <w:p w14:paraId="24E29F68" w14:textId="77777777" w:rsidR="00C815F7" w:rsidRDefault="00C815F7" w:rsidP="00C815F7">
      <w:pPr>
        <w:pStyle w:val="ListNumber-ContractCzechRadio"/>
        <w:numPr>
          <w:ilvl w:val="1"/>
          <w:numId w:val="42"/>
        </w:numPr>
        <w:jc w:val="both"/>
      </w:pPr>
      <w:r>
        <w:t>Kontakty pro řešení a odstraňování vad služeb dle této dohody jsou:</w:t>
      </w:r>
    </w:p>
    <w:p w14:paraId="24E29F69" w14:textId="3E8D1134" w:rsidR="008C509F" w:rsidRPr="00C815F7" w:rsidRDefault="00C815F7" w:rsidP="00C815F7">
      <w:pPr>
        <w:pStyle w:val="ListNumber-ContractCzechRadio"/>
        <w:numPr>
          <w:ilvl w:val="2"/>
          <w:numId w:val="42"/>
        </w:numPr>
        <w:jc w:val="both"/>
      </w:pPr>
      <w:r>
        <w:lastRenderedPageBreak/>
        <w:t>za poskytovatele - tel. číslo</w:t>
      </w:r>
      <w:r w:rsidR="008C509F">
        <w:t xml:space="preserve"> </w:t>
      </w:r>
      <w:r w:rsidR="00654CDA">
        <w:rPr>
          <w:rFonts w:cs="Arial"/>
          <w:szCs w:val="20"/>
        </w:rPr>
        <w:t>724</w:t>
      </w:r>
      <w:r w:rsidR="00CB41B8">
        <w:rPr>
          <w:rFonts w:cs="Arial"/>
          <w:szCs w:val="20"/>
        </w:rPr>
        <w:t xml:space="preserve"> </w:t>
      </w:r>
      <w:r w:rsidR="00654CDA">
        <w:rPr>
          <w:rFonts w:cs="Arial"/>
          <w:szCs w:val="20"/>
        </w:rPr>
        <w:t>111 000</w:t>
      </w:r>
      <w:r>
        <w:rPr>
          <w:rFonts w:cs="Arial"/>
          <w:szCs w:val="20"/>
        </w:rPr>
        <w:t>, e-mailová</w:t>
      </w:r>
      <w:r w:rsidR="008C509F">
        <w:rPr>
          <w:rFonts w:cs="Arial"/>
          <w:szCs w:val="20"/>
        </w:rPr>
        <w:t xml:space="preserve"> adres</w:t>
      </w:r>
      <w:r>
        <w:rPr>
          <w:rFonts w:cs="Arial"/>
          <w:szCs w:val="20"/>
        </w:rPr>
        <w:t>a</w:t>
      </w:r>
      <w:r w:rsidR="008C509F">
        <w:rPr>
          <w:rFonts w:cs="Arial"/>
          <w:szCs w:val="20"/>
        </w:rPr>
        <w:t xml:space="preserve"> </w:t>
      </w:r>
      <w:r w:rsidR="00654CDA">
        <w:rPr>
          <w:rFonts w:cs="Arial"/>
          <w:szCs w:val="20"/>
        </w:rPr>
        <w:t>iservis@rozhlas.cz.</w:t>
      </w:r>
      <w:r>
        <w:rPr>
          <w:rFonts w:cs="Arial"/>
          <w:szCs w:val="20"/>
        </w:rPr>
        <w:t xml:space="preserve"> </w:t>
      </w:r>
    </w:p>
    <w:p w14:paraId="24E29F6A" w14:textId="77777777" w:rsidR="00C815F7" w:rsidRDefault="00C815F7" w:rsidP="00C815F7">
      <w:pPr>
        <w:pStyle w:val="ListNumber-ContractCzechRadio"/>
        <w:numPr>
          <w:ilvl w:val="2"/>
          <w:numId w:val="42"/>
        </w:numPr>
        <w:jc w:val="both"/>
      </w:pPr>
      <w:r>
        <w:rPr>
          <w:rFonts w:cs="Arial"/>
          <w:szCs w:val="20"/>
        </w:rPr>
        <w:t xml:space="preserve">za objednatele - </w:t>
      </w:r>
      <w:r>
        <w:t xml:space="preserve">tel. číslo </w:t>
      </w:r>
      <w:r>
        <w:rPr>
          <w:rFonts w:cs="Arial"/>
          <w:szCs w:val="20"/>
        </w:rPr>
        <w:t>[</w:t>
      </w:r>
      <w:r>
        <w:rPr>
          <w:rFonts w:cs="Arial"/>
          <w:szCs w:val="20"/>
          <w:highlight w:val="yellow"/>
        </w:rPr>
        <w:t>DOPLNIT</w:t>
      </w:r>
      <w:r>
        <w:rPr>
          <w:rFonts w:cs="Arial"/>
          <w:szCs w:val="20"/>
        </w:rPr>
        <w:t>], e-mailová adresa [</w:t>
      </w:r>
      <w:r>
        <w:rPr>
          <w:rFonts w:cs="Arial"/>
          <w:szCs w:val="20"/>
          <w:highlight w:val="yellow"/>
        </w:rPr>
        <w:t>DOPLNIT</w:t>
      </w:r>
      <w:r>
        <w:rPr>
          <w:rFonts w:cs="Arial"/>
          <w:szCs w:val="20"/>
        </w:rPr>
        <w:t>].</w:t>
      </w:r>
    </w:p>
    <w:p w14:paraId="24E29F6B" w14:textId="6112A5DE" w:rsidR="008C509F" w:rsidRDefault="008C509F" w:rsidP="00C815F7">
      <w:pPr>
        <w:pStyle w:val="ListNumber-ContractCzechRadio"/>
        <w:numPr>
          <w:ilvl w:val="1"/>
          <w:numId w:val="42"/>
        </w:numPr>
        <w:jc w:val="both"/>
      </w:pPr>
      <w:r>
        <w:t xml:space="preserve">Smluvní strany uvádějí, že podpora dle tohoto článku dohody zahrnuje jednak </w:t>
      </w:r>
      <w:r w:rsidR="00642AB1">
        <w:t xml:space="preserve">běžnou údržbu služeb, tak </w:t>
      </w:r>
      <w:r>
        <w:t xml:space="preserve">odstraňování vad služeb, </w:t>
      </w:r>
      <w:r w:rsidR="00642AB1">
        <w:t xml:space="preserve">přičemž jako vada </w:t>
      </w:r>
      <w:r>
        <w:t>bude zejména</w:t>
      </w:r>
      <w:r w:rsidR="00642AB1">
        <w:t>, avšak nikoli výhradně,</w:t>
      </w:r>
      <w:r>
        <w:t xml:space="preserve"> posouzen stav vyhodnocený objednatelem </w:t>
      </w:r>
      <w:r w:rsidR="00642AB1" w:rsidRPr="00642AB1">
        <w:t xml:space="preserve">nebo poskytovatelem </w:t>
      </w:r>
      <w:r>
        <w:rPr>
          <w:rFonts w:cs="Arial"/>
          <w:szCs w:val="20"/>
        </w:rPr>
        <w:t>jako snížená dostupnost služeb</w:t>
      </w:r>
      <w:r w:rsidR="00C815F7">
        <w:rPr>
          <w:rFonts w:cs="Arial"/>
          <w:szCs w:val="20"/>
        </w:rPr>
        <w:t xml:space="preserve"> ve smyslu předchozího článku dohody</w:t>
      </w:r>
      <w:r>
        <w:rPr>
          <w:rFonts w:cs="Arial"/>
          <w:szCs w:val="20"/>
        </w:rPr>
        <w:t xml:space="preserve">. </w:t>
      </w:r>
    </w:p>
    <w:p w14:paraId="24E29F7C" w14:textId="77777777" w:rsidR="008C509F" w:rsidRDefault="008C509F" w:rsidP="008C509F">
      <w:pPr>
        <w:pStyle w:val="ListNumber-ContractCzechRadio"/>
        <w:ind w:left="312"/>
        <w:jc w:val="both"/>
      </w:pPr>
    </w:p>
    <w:p w14:paraId="24E29F7D" w14:textId="77777777" w:rsidR="00AA20D1" w:rsidRDefault="00AA20D1" w:rsidP="00C815F7">
      <w:pPr>
        <w:pStyle w:val="ListNumber-ContractCzechRadio"/>
        <w:numPr>
          <w:ilvl w:val="1"/>
          <w:numId w:val="42"/>
        </w:numPr>
        <w:jc w:val="both"/>
      </w:pPr>
      <w:r>
        <w:t xml:space="preserve">Poskytovatel je povinen v rámci poskytování podpory sám aktivně monitorovat, zda fungování služeb probíhá řádně. V případě zjištění vady je pak povinen v reakční lhůtě dle závažnosti zjištěné vady informovat objednatele o výskytu vady, o její povaze a předpokládané době jejího odstranění a neprodleně zahájit práce na jejím </w:t>
      </w:r>
      <w:r w:rsidR="0022277E">
        <w:t>odstranění</w:t>
      </w:r>
      <w:r>
        <w:t>.</w:t>
      </w:r>
    </w:p>
    <w:p w14:paraId="24E29F7E" w14:textId="610C981A" w:rsidR="008C509F" w:rsidRDefault="008C509F" w:rsidP="00C815F7">
      <w:pPr>
        <w:pStyle w:val="ListNumber-ContractCzechRadio"/>
        <w:numPr>
          <w:ilvl w:val="1"/>
          <w:numId w:val="42"/>
        </w:numPr>
        <w:jc w:val="both"/>
      </w:pPr>
      <w:r>
        <w:t xml:space="preserve">V případě oznámení výskytu vady objednatelem bez ohledu na to, jakým ze způsobů dle odstavce </w:t>
      </w:r>
      <w:r w:rsidR="006E71A3">
        <w:t>3</w:t>
      </w:r>
      <w:r>
        <w:t xml:space="preserve"> tohoto článku dohody bude vada nahlášena, je poskytovatel povinen objednateli písemně potvrdit obdržení takového oznámení </w:t>
      </w:r>
      <w:r w:rsidR="003A5C83">
        <w:t>nejpozději do</w:t>
      </w:r>
      <w:r w:rsidR="009D36BD">
        <w:t xml:space="preserve"> </w:t>
      </w:r>
      <w:r w:rsidR="00D1362C">
        <w:t>2</w:t>
      </w:r>
      <w:r w:rsidR="009D36BD">
        <w:t xml:space="preserve"> hodin</w:t>
      </w:r>
      <w:r>
        <w:t xml:space="preserve">, případně si v tomto termínu vyžádat upřesnění popisu vady. Součástí potvrzení obdržení oznámení o vadě od objednatele bude i odhad </w:t>
      </w:r>
      <w:r w:rsidR="0022277E">
        <w:t>předpokládané doby</w:t>
      </w:r>
      <w:r>
        <w:t xml:space="preserve"> potřebn</w:t>
      </w:r>
      <w:r w:rsidR="0022277E">
        <w:t>é</w:t>
      </w:r>
      <w:r>
        <w:t xml:space="preserve"> k odstranění vady.</w:t>
      </w:r>
    </w:p>
    <w:p w14:paraId="24E29F7F" w14:textId="77777777" w:rsidR="008C509F" w:rsidRDefault="008C509F" w:rsidP="00C815F7">
      <w:pPr>
        <w:pStyle w:val="ListNumber-ContractCzechRadio"/>
        <w:numPr>
          <w:ilvl w:val="1"/>
          <w:numId w:val="42"/>
        </w:numPr>
        <w:jc w:val="both"/>
      </w:pPr>
      <w:r>
        <w:t>V případě nutnosti provedení servisního zásahu, bude konkrétní způsob provedení servisního zásahu zvolen poskytovatelem, a to dle charakteru konkrétní vady. Dle charakteru vady bude poskytovatel provádět servisní zásahy tak, aby byla vada odstraněna co nejdříve.</w:t>
      </w:r>
    </w:p>
    <w:p w14:paraId="24E29F80" w14:textId="77777777" w:rsidR="008C509F" w:rsidRDefault="008C509F" w:rsidP="00C815F7">
      <w:pPr>
        <w:pStyle w:val="ListNumber-ContractCzechRadio"/>
        <w:numPr>
          <w:ilvl w:val="1"/>
          <w:numId w:val="42"/>
        </w:numPr>
        <w:jc w:val="both"/>
      </w:pPr>
      <w:r>
        <w:t>V případě, že bude poskytovatel v prodlení s odstraněním vady oproti jím stanovené době odstranění vady, je objednatel oprávněn vadu odstranit sám na náklady poskytovatele, který se zavazuje mu je neprodleně uhradit.</w:t>
      </w:r>
    </w:p>
    <w:p w14:paraId="24E29F81" w14:textId="77777777" w:rsidR="008C509F" w:rsidRDefault="008C509F" w:rsidP="00C815F7">
      <w:pPr>
        <w:pStyle w:val="ListNumber-ContractCzechRadio"/>
        <w:numPr>
          <w:ilvl w:val="1"/>
          <w:numId w:val="42"/>
        </w:numPr>
        <w:jc w:val="both"/>
      </w:pPr>
      <w:r>
        <w:t>Po odstranění vady je poskytovatel povinen provést zkoušku funkčnosti služeb, která prověří, zda byla vada úspěšně odstraněna. Po úspěšném provedení zkoušky smluvní strany sepíší v případě, že k odstraňování vady byl proveden servisní zásah, protokol o poskytnutí služeb.</w:t>
      </w:r>
    </w:p>
    <w:p w14:paraId="24E29F82" w14:textId="77777777" w:rsidR="009D0BC5" w:rsidRDefault="009D0BC5" w:rsidP="00C815F7">
      <w:pPr>
        <w:pStyle w:val="ListNumber-ContractCzechRadio"/>
        <w:numPr>
          <w:ilvl w:val="1"/>
          <w:numId w:val="42"/>
        </w:numPr>
        <w:jc w:val="both"/>
      </w:pPr>
      <w:r>
        <w:t>Běžná údržba služeb zahrnuje zejména běžnou údržbu media serveru a síťové infrastruktury (dále společně jen jako „</w:t>
      </w:r>
      <w:r w:rsidRPr="009D0BC5">
        <w:rPr>
          <w:b/>
        </w:rPr>
        <w:t>běžná údržba</w:t>
      </w:r>
      <w:r>
        <w:t xml:space="preserve">“). Poskytovatel se zavazuje podporu spočívající v běžné údržbě poskytovat v době po dohodě s objednatelem, zejména však v době, kdy hrozí minimální dopad na běžný provoz činnosti objednatele (zejm. tedy v nočních hodinách počínaje půlnocí). </w:t>
      </w:r>
    </w:p>
    <w:p w14:paraId="24E29F83" w14:textId="77777777" w:rsidR="009D0BC5" w:rsidRPr="008C509F" w:rsidRDefault="009D0BC5" w:rsidP="00C815F7">
      <w:pPr>
        <w:pStyle w:val="ListNumber-ContractCzechRadio"/>
        <w:numPr>
          <w:ilvl w:val="1"/>
          <w:numId w:val="42"/>
        </w:numPr>
        <w:jc w:val="both"/>
      </w:pPr>
      <w:r>
        <w:t>Poskytovatel je oprávněn vyhradit si jednou za kalendářní měsíc dobu nejvýše 5 hodin v celku pro provedení pravidelné údržby, kdy dojde k přerušení poskytování služby, přičemž tato doba se nezapočítává do stanoveného limitu úrovně dostupnosti služeb dle předchozího článku této dohody.</w:t>
      </w:r>
      <w:r w:rsidR="000500D9">
        <w:t xml:space="preserve"> Takové přerušení poskytování služeb je poskytovatel povinen objednateli písemně oznámit alespoň 3 dny předem.</w:t>
      </w:r>
    </w:p>
    <w:p w14:paraId="24E29F84" w14:textId="77777777" w:rsidR="00D47839" w:rsidRDefault="00D96688" w:rsidP="00C815F7">
      <w:pPr>
        <w:pStyle w:val="Heading-Number-ContractCzechRadio"/>
        <w:numPr>
          <w:ilvl w:val="0"/>
          <w:numId w:val="42"/>
        </w:numPr>
        <w:ind w:hanging="3119"/>
      </w:pPr>
      <w:r>
        <w:t>Další p</w:t>
      </w:r>
      <w:r w:rsidR="007A239D">
        <w:t>ráva a povinnosti smluvních stran</w:t>
      </w:r>
    </w:p>
    <w:p w14:paraId="24E29F85" w14:textId="77777777" w:rsidR="00C727A7" w:rsidRDefault="007A239D" w:rsidP="00C815F7">
      <w:pPr>
        <w:pStyle w:val="ListNumber-ContractCzechRadio"/>
        <w:numPr>
          <w:ilvl w:val="1"/>
          <w:numId w:val="42"/>
        </w:numPr>
        <w:jc w:val="both"/>
      </w:pPr>
      <w:r>
        <w:rPr>
          <w:b/>
          <w:u w:val="single"/>
          <w:lang w:eastAsia="ar-SA"/>
        </w:rPr>
        <w:t>Práva a povinnosti objednatele</w:t>
      </w:r>
      <w:r>
        <w:rPr>
          <w:lang w:eastAsia="ar-SA"/>
        </w:rPr>
        <w:t>:</w:t>
      </w:r>
    </w:p>
    <w:p w14:paraId="24E29F86" w14:textId="77777777" w:rsidR="00D47839" w:rsidRDefault="007A239D" w:rsidP="00C815F7">
      <w:pPr>
        <w:pStyle w:val="ListNumber-ContractCzechRadio"/>
        <w:numPr>
          <w:ilvl w:val="2"/>
          <w:numId w:val="42"/>
        </w:numPr>
        <w:jc w:val="both"/>
      </w:pPr>
      <w:r>
        <w:lastRenderedPageBreak/>
        <w:t xml:space="preserve">objednatel je povinen </w:t>
      </w:r>
      <w:r w:rsidR="00D07AF7">
        <w:t xml:space="preserve">v době účinnosti této dohody </w:t>
      </w:r>
      <w:r>
        <w:t xml:space="preserve">předávat </w:t>
      </w:r>
      <w:r w:rsidR="00E05F2A">
        <w:t>poskytovat</w:t>
      </w:r>
      <w:r>
        <w:t>eli všechny potřebné</w:t>
      </w:r>
      <w:r w:rsidR="00BB4CAC">
        <w:t>, dokumenty,</w:t>
      </w:r>
      <w:r>
        <w:t xml:space="preserve"> informace a údaje, které má objednatel</w:t>
      </w:r>
      <w:r>
        <w:rPr>
          <w:lang w:eastAsia="ar-SA"/>
        </w:rPr>
        <w:t xml:space="preserve"> a které jsou nutné k tomu, aby </w:t>
      </w:r>
      <w:r w:rsidR="00E05F2A">
        <w:t>poskytovatel</w:t>
      </w:r>
      <w:r>
        <w:rPr>
          <w:lang w:eastAsia="ar-SA"/>
        </w:rPr>
        <w:t xml:space="preserve"> mohl poskytovat plnění podle konkrétní dílčí smlouvy</w:t>
      </w:r>
      <w:r w:rsidR="00BB4CAC">
        <w:rPr>
          <w:lang w:eastAsia="ar-SA"/>
        </w:rPr>
        <w:t>. Objednatel</w:t>
      </w:r>
      <w:r w:rsidR="00E05F2A">
        <w:rPr>
          <w:lang w:eastAsia="ar-SA"/>
        </w:rPr>
        <w:t xml:space="preserve"> je rovněž povinen informovat </w:t>
      </w:r>
      <w:r w:rsidR="00E05F2A">
        <w:t>poskytovatele</w:t>
      </w:r>
      <w:r w:rsidR="00BB4CAC">
        <w:rPr>
          <w:lang w:eastAsia="ar-SA"/>
        </w:rPr>
        <w:t xml:space="preserve"> </w:t>
      </w:r>
      <w:r w:rsidR="00462E0F">
        <w:rPr>
          <w:lang w:eastAsia="ar-SA"/>
        </w:rPr>
        <w:t xml:space="preserve">o změnách </w:t>
      </w:r>
      <w:r w:rsidR="00BB4CAC">
        <w:t xml:space="preserve">na provozní infrastruktuře objednatele, </w:t>
      </w:r>
      <w:r w:rsidR="00826A49">
        <w:t>v jejímž rámci mají</w:t>
      </w:r>
      <w:r w:rsidR="00462E0F">
        <w:t xml:space="preserve"> být </w:t>
      </w:r>
      <w:r w:rsidR="00826A49">
        <w:t>služby zprovozněny</w:t>
      </w:r>
      <w:r w:rsidR="00462E0F">
        <w:t>;</w:t>
      </w:r>
    </w:p>
    <w:p w14:paraId="24E29F87" w14:textId="77777777" w:rsidR="00D47839" w:rsidRDefault="007A239D">
      <w:pPr>
        <w:pStyle w:val="ListLetter-ContractCzechRadio"/>
        <w:tabs>
          <w:tab w:val="left" w:pos="567"/>
        </w:tabs>
        <w:ind w:left="567" w:hanging="255"/>
        <w:jc w:val="both"/>
      </w:pPr>
      <w:r>
        <w:t>b)</w:t>
      </w:r>
      <w:r>
        <w:tab/>
        <w:t>objednatel</w:t>
      </w:r>
      <w:r>
        <w:rPr>
          <w:lang w:eastAsia="ar-SA"/>
        </w:rPr>
        <w:t xml:space="preserve"> se zavazuje zodpovídat dotazy </w:t>
      </w:r>
      <w:r w:rsidR="00E05F2A">
        <w:t>poskytovatele</w:t>
      </w:r>
      <w:r>
        <w:rPr>
          <w:lang w:eastAsia="ar-SA"/>
        </w:rPr>
        <w:t xml:space="preserve"> ve vztahu k předmětu plnění podle této dohody a konkrétní dílčí smlouvy, a to do </w:t>
      </w:r>
      <w:r w:rsidR="00D07AF7">
        <w:rPr>
          <w:lang w:eastAsia="ar-SA"/>
        </w:rPr>
        <w:t xml:space="preserve">2 </w:t>
      </w:r>
      <w:r>
        <w:rPr>
          <w:lang w:eastAsia="ar-SA"/>
        </w:rPr>
        <w:t>dnů od obdržení dotazu, nedohodnou-li se smluvní strany jinak;</w:t>
      </w:r>
    </w:p>
    <w:p w14:paraId="24E29F88" w14:textId="77777777" w:rsidR="00D47839" w:rsidRDefault="007A239D">
      <w:pPr>
        <w:pStyle w:val="ListLetter-ContractCzechRadio"/>
        <w:tabs>
          <w:tab w:val="left" w:pos="567"/>
        </w:tabs>
        <w:ind w:left="567" w:hanging="255"/>
        <w:jc w:val="both"/>
      </w:pPr>
      <w:r>
        <w:rPr>
          <w:lang w:eastAsia="ar-SA"/>
        </w:rPr>
        <w:t>c)</w:t>
      </w:r>
      <w:r>
        <w:rPr>
          <w:lang w:eastAsia="ar-SA"/>
        </w:rPr>
        <w:tab/>
        <w:t>bude-li třeba, vyvine objednatel přiměřené úsilí poskytnout</w:t>
      </w:r>
      <w:r w:rsidR="00E05F2A" w:rsidRPr="00E05F2A">
        <w:t xml:space="preserve"> </w:t>
      </w:r>
      <w:r w:rsidR="00E05F2A">
        <w:t>poskytovateli</w:t>
      </w:r>
      <w:r w:rsidR="00E05F2A">
        <w:rPr>
          <w:lang w:eastAsia="ar-SA"/>
        </w:rPr>
        <w:t xml:space="preserve"> </w:t>
      </w:r>
      <w:r>
        <w:rPr>
          <w:lang w:eastAsia="ar-SA"/>
        </w:rPr>
        <w:t xml:space="preserve">všechny potřebné informace a údaje od třetích </w:t>
      </w:r>
      <w:r>
        <w:t>stran</w:t>
      </w:r>
      <w:r>
        <w:rPr>
          <w:lang w:eastAsia="ar-SA"/>
        </w:rPr>
        <w:t xml:space="preserve">, které jsou nutné, k zajištění řádného plnění </w:t>
      </w:r>
      <w:r w:rsidR="00826A49">
        <w:rPr>
          <w:lang w:eastAsia="ar-SA"/>
        </w:rPr>
        <w:t>poskytovatele</w:t>
      </w:r>
      <w:r>
        <w:rPr>
          <w:lang w:eastAsia="ar-SA"/>
        </w:rPr>
        <w:t>, podle této dohody nebo dílčí smlouvy;</w:t>
      </w:r>
    </w:p>
    <w:p w14:paraId="24E29F89" w14:textId="4263CE7D" w:rsidR="00D47839" w:rsidRDefault="007A239D">
      <w:pPr>
        <w:pStyle w:val="ListLetter-ContractCzechRadio"/>
        <w:tabs>
          <w:tab w:val="left" w:pos="567"/>
        </w:tabs>
        <w:ind w:left="567" w:hanging="255"/>
        <w:jc w:val="both"/>
      </w:pPr>
      <w:r>
        <w:rPr>
          <w:rFonts w:cs="Arial"/>
          <w:szCs w:val="20"/>
        </w:rPr>
        <w:t>d)</w:t>
      </w:r>
      <w:r>
        <w:rPr>
          <w:rFonts w:cs="Arial"/>
          <w:szCs w:val="20"/>
        </w:rPr>
        <w:tab/>
      </w:r>
      <w:r w:rsidR="00964B15">
        <w:t>má-li objednatel opatřit věc k</w:t>
      </w:r>
      <w:r w:rsidR="005A4CC2">
        <w:t> poskytnutí služeb</w:t>
      </w:r>
      <w:r w:rsidR="00964B15">
        <w:t xml:space="preserve">, předá ji </w:t>
      </w:r>
      <w:r w:rsidR="00964B15">
        <w:rPr>
          <w:szCs w:val="24"/>
        </w:rPr>
        <w:t>poskytovateli</w:t>
      </w:r>
      <w:r w:rsidR="00964B15">
        <w:t xml:space="preserve"> v dohodnuté době, jinak bez zbytečného odkladu po uzavření konkrétní dílčí smlouvy. Má se za to, že se cena díla o cenu této věci nesnižuje. Neopatří-li objednatel věc včas a neučiní-li tak ani na opakovanou, písemnou a prokazatelně doručenou výzvu </w:t>
      </w:r>
      <w:r w:rsidR="00964B15">
        <w:rPr>
          <w:szCs w:val="24"/>
        </w:rPr>
        <w:t>poskytovatele</w:t>
      </w:r>
      <w:r w:rsidR="00964B15">
        <w:t xml:space="preserve"> v dodatečné přiměřené době, může věc opatřit </w:t>
      </w:r>
      <w:r w:rsidR="00964B15">
        <w:rPr>
          <w:szCs w:val="24"/>
        </w:rPr>
        <w:t xml:space="preserve">poskytovatel </w:t>
      </w:r>
      <w:r w:rsidR="00964B15">
        <w:t xml:space="preserve">na účet objednatele, přičemž </w:t>
      </w:r>
      <w:r w:rsidR="00964B15">
        <w:rPr>
          <w:szCs w:val="24"/>
        </w:rPr>
        <w:t>poskytovatel</w:t>
      </w:r>
      <w:r w:rsidR="00964B15">
        <w:t xml:space="preserve"> je povinen objednateli před opatřením věci sdělit písemnou a prokazatelně doručenou formou cenu takovéto věci a stanovit mu přiměřenou lhůtu k vyjádření.</w:t>
      </w:r>
    </w:p>
    <w:p w14:paraId="24E29F8A" w14:textId="77777777" w:rsidR="00D47839" w:rsidRDefault="007A239D" w:rsidP="00C815F7">
      <w:pPr>
        <w:pStyle w:val="ListNumber-ContractCzechRadio"/>
        <w:numPr>
          <w:ilvl w:val="1"/>
          <w:numId w:val="42"/>
        </w:numPr>
        <w:jc w:val="both"/>
        <w:rPr>
          <w:b/>
          <w:u w:val="single"/>
        </w:rPr>
      </w:pPr>
      <w:r>
        <w:rPr>
          <w:b/>
          <w:u w:val="single"/>
        </w:rPr>
        <w:t xml:space="preserve">Práva a povinnosti </w:t>
      </w:r>
      <w:r w:rsidR="008D576B">
        <w:rPr>
          <w:b/>
          <w:u w:val="single"/>
        </w:rPr>
        <w:t>poskytovatel</w:t>
      </w:r>
      <w:r>
        <w:rPr>
          <w:b/>
          <w:u w:val="single"/>
        </w:rPr>
        <w:t>e:</w:t>
      </w:r>
    </w:p>
    <w:p w14:paraId="24E29F8B" w14:textId="77777777" w:rsidR="00D47839" w:rsidRDefault="007A239D" w:rsidP="00E05F2A">
      <w:pPr>
        <w:pStyle w:val="ListLetter-ContractCzechRadio"/>
        <w:tabs>
          <w:tab w:val="left" w:pos="567"/>
        </w:tabs>
        <w:ind w:left="567" w:hanging="255"/>
        <w:jc w:val="both"/>
      </w:pPr>
      <w:r>
        <w:t>a)</w:t>
      </w:r>
      <w:r>
        <w:tab/>
      </w:r>
      <w:r w:rsidR="00E05F2A">
        <w:t>poskytovatel</w:t>
      </w:r>
      <w:r>
        <w:t xml:space="preserve"> je povinen si 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objednatele jakýmkoliv způsobem poškodit;</w:t>
      </w:r>
    </w:p>
    <w:p w14:paraId="24E29F8C" w14:textId="77777777" w:rsidR="00D07AF7" w:rsidRDefault="007A239D" w:rsidP="00E05F2A">
      <w:pPr>
        <w:pStyle w:val="ListLetter-ContractCzechRadio"/>
        <w:tabs>
          <w:tab w:val="left" w:pos="567"/>
        </w:tabs>
        <w:ind w:left="567" w:hanging="255"/>
        <w:jc w:val="both"/>
        <w:rPr>
          <w:rFonts w:cs="Arial"/>
          <w:szCs w:val="20"/>
        </w:rPr>
      </w:pPr>
      <w:r>
        <w:t>b)</w:t>
      </w:r>
      <w:r>
        <w:tab/>
      </w:r>
      <w:r w:rsidR="00D07AF7">
        <w:rPr>
          <w:rFonts w:cs="Arial"/>
          <w:szCs w:val="20"/>
        </w:rPr>
        <w:t xml:space="preserve">umožňují-li </w:t>
      </w:r>
      <w:r w:rsidR="00E05F2A">
        <w:t>poskytovateli</w:t>
      </w:r>
      <w:r w:rsidR="00D07AF7">
        <w:rPr>
          <w:rFonts w:cs="Arial"/>
          <w:szCs w:val="20"/>
        </w:rPr>
        <w:t xml:space="preserve"> objednatelem poskytnuté dokumenty, informace a technická data provedení jakýchkoli jiných činností, jež nejsou potřeba k řádnému provádění díla dle této dohody, není </w:t>
      </w:r>
      <w:r w:rsidR="00E05F2A">
        <w:t>poskytovatel</w:t>
      </w:r>
      <w:r w:rsidR="00D07AF7">
        <w:rPr>
          <w:rFonts w:cs="Arial"/>
          <w:szCs w:val="20"/>
        </w:rPr>
        <w:t xml:space="preserve"> k provádění takových činností oprávněn;</w:t>
      </w:r>
    </w:p>
    <w:p w14:paraId="24E29F8D" w14:textId="77777777" w:rsidR="00964B15" w:rsidRDefault="00964B15" w:rsidP="00964B15">
      <w:pPr>
        <w:pStyle w:val="ListLetter-ContractCzechRadio"/>
        <w:tabs>
          <w:tab w:val="clear" w:pos="624"/>
          <w:tab w:val="left" w:pos="567"/>
        </w:tabs>
        <w:ind w:left="567" w:hanging="255"/>
        <w:jc w:val="both"/>
      </w:pPr>
      <w:r>
        <w:t xml:space="preserve">c) je-li k poskytování služeb nutná součinnost objednatele, určí mu </w:t>
      </w:r>
      <w:r>
        <w:rPr>
          <w:szCs w:val="24"/>
        </w:rPr>
        <w:t>poskytovatel</w:t>
      </w:r>
      <w:r>
        <w:t xml:space="preserve"> písemnou a prokazatelně doručenou formou přiměřenou lhůtu k jejímu poskytnutí. Uplyne-li tato lhůta marně, nemá </w:t>
      </w:r>
      <w:r>
        <w:rPr>
          <w:szCs w:val="24"/>
        </w:rPr>
        <w:t>poskytovatel</w:t>
      </w:r>
      <w:r>
        <w:t xml:space="preserve"> právo zajistit si náhradní plnění na účet objednatele, má však právo odstoupit od konkrétní dílčí smlouvy, pakliže na tento svůj záměr objednatele předem písemně upozornil</w:t>
      </w:r>
      <w:r>
        <w:rPr>
          <w:rFonts w:cs="Arial"/>
        </w:rPr>
        <w:t>;</w:t>
      </w:r>
    </w:p>
    <w:p w14:paraId="24E29F8E" w14:textId="77777777" w:rsidR="00D07AF7" w:rsidRDefault="00964B15" w:rsidP="008C509F">
      <w:pPr>
        <w:pStyle w:val="ListLetter-ContractCzechRadio"/>
        <w:tabs>
          <w:tab w:val="left" w:pos="567"/>
        </w:tabs>
        <w:ind w:left="567" w:hanging="255"/>
        <w:jc w:val="both"/>
      </w:pPr>
      <w:r>
        <w:t>d)</w:t>
      </w:r>
      <w:r>
        <w:tab/>
      </w:r>
      <w:r>
        <w:rPr>
          <w:szCs w:val="24"/>
        </w:rPr>
        <w:t>poskytovatel</w:t>
      </w:r>
      <w:r>
        <w:t xml:space="preserve"> je vázán příkazy objednatele ohledně způsobu poskytování služeb. Jsou-li příkazy objednatele nevhodné vzhledem k povaze díla, je </w:t>
      </w:r>
      <w:r>
        <w:rPr>
          <w:szCs w:val="24"/>
        </w:rPr>
        <w:t>poskytovatel</w:t>
      </w:r>
      <w:r>
        <w:t xml:space="preserve"> povinen na to objednatele písemnou a prokazatelně doručenou formou neprodlen</w:t>
      </w:r>
      <w:r w:rsidR="008C509F">
        <w:t>ě po jejich obdržení upozornit;</w:t>
      </w:r>
    </w:p>
    <w:p w14:paraId="24E29F8F" w14:textId="77777777" w:rsidR="00C727A7" w:rsidRDefault="00E05F2A" w:rsidP="00964B15">
      <w:pPr>
        <w:pStyle w:val="ListLetter-ContractCzechRadio"/>
        <w:numPr>
          <w:ilvl w:val="2"/>
          <w:numId w:val="34"/>
        </w:numPr>
        <w:tabs>
          <w:tab w:val="clear" w:pos="624"/>
          <w:tab w:val="left" w:pos="142"/>
        </w:tabs>
        <w:jc w:val="both"/>
      </w:pPr>
      <w:r>
        <w:t>poskytovatel</w:t>
      </w:r>
      <w:r w:rsidR="007A239D">
        <w:t xml:space="preserve"> poskytuje plnění osobně. </w:t>
      </w:r>
      <w:r>
        <w:t>Poskytovatel</w:t>
      </w:r>
      <w:r w:rsidR="007A239D">
        <w:t xml:space="preserve"> je povinen zajistit, aby všechny osoby podílející se na plnění pro objednatele, které jsou v pracovn</w:t>
      </w:r>
      <w:r>
        <w:t>ím nebo jiném obdobném poměru k</w:t>
      </w:r>
      <w:r w:rsidR="007A239D">
        <w:t> </w:t>
      </w:r>
      <w:r>
        <w:t>poskytovateli nebo jsou k</w:t>
      </w:r>
      <w:r w:rsidR="007A239D">
        <w:t> </w:t>
      </w:r>
      <w:r>
        <w:t>poskytovateli</w:t>
      </w:r>
      <w:r w:rsidR="007A239D">
        <w:t xml:space="preserve"> ve smluvním vztahu, se řídily vždy touto dohodou a konkrétní dílčí smlouvou. Poruší-li taková osoba jakékoliv ustanovení této dohody nebo konkrétní dílčí smlouvy, má se za to, že porušení způsobil sám </w:t>
      </w:r>
      <w:r>
        <w:t>poskytovatel</w:t>
      </w:r>
      <w:r w:rsidR="007A239D">
        <w:t>.</w:t>
      </w:r>
    </w:p>
    <w:p w14:paraId="24E29F90" w14:textId="77777777" w:rsidR="000B234A" w:rsidRDefault="000B234A" w:rsidP="000B234A">
      <w:pPr>
        <w:pStyle w:val="Heading-Number-ContractCzechRadio"/>
        <w:numPr>
          <w:ilvl w:val="0"/>
          <w:numId w:val="42"/>
        </w:numPr>
        <w:ind w:hanging="3119"/>
      </w:pPr>
      <w:r>
        <w:t>Pojištění</w:t>
      </w:r>
    </w:p>
    <w:p w14:paraId="24E29F91" w14:textId="77777777" w:rsidR="000B234A" w:rsidRDefault="000B234A" w:rsidP="000B234A">
      <w:pPr>
        <w:pStyle w:val="ListNumber-ContractCzechRadio"/>
        <w:numPr>
          <w:ilvl w:val="1"/>
          <w:numId w:val="42"/>
        </w:numPr>
        <w:jc w:val="both"/>
      </w:pPr>
      <w:r>
        <w:rPr>
          <w:noProof/>
          <w:lang w:eastAsia="cs-CZ"/>
        </w:rPr>
        <mc:AlternateContent>
          <mc:Choice Requires="wps">
            <w:drawing>
              <wp:anchor distT="0" distB="0" distL="114300" distR="114300" simplePos="0" relativeHeight="251661312" behindDoc="0" locked="0" layoutInCell="1" allowOverlap="1" wp14:anchorId="24E2A075" wp14:editId="24E2A076">
                <wp:simplePos x="0" y="0"/>
                <wp:positionH relativeFrom="column">
                  <wp:posOffset>0</wp:posOffset>
                </wp:positionH>
                <wp:positionV relativeFrom="paragraph">
                  <wp:posOffset>0</wp:posOffset>
                </wp:positionV>
                <wp:extent cx="249555" cy="41529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24E2A08F" w14:textId="77777777" w:rsidR="006E71A3" w:rsidRDefault="006E71A3" w:rsidP="000B234A">
                            <w:pPr>
                              <w:pStyle w:val="ListNumber-ContractCzechRadio"/>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4E2A075" id="_x0000_t202" coordsize="21600,21600" o:spt="202" path="m,l,21600r21600,l21600,xe">
                <v:stroke joinstyle="miter"/>
                <v:path gradientshapeok="t" o:connecttype="rect"/>
              </v:shapetype>
              <v:shape id="Textové pole 8" o:spid="_x0000_s1030" type="#_x0000_t202" style="position:absolute;left:0;text-align:left;margin-left:0;margin-top:0;width:19.65pt;height:32.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B4m1aKPgIAAHgEAAAOAAAAAAAA&#10;AAAAAAAAAC4CAABkcnMvZTJvRG9jLnhtbFBLAQItABQABgAIAAAAIQBwd1Lj2gAAAAMBAAAPAAAA&#10;AAAAAAAAAAAAAJgEAABkcnMvZG93bnJldi54bWxQSwUGAAAAAAQABADzAAAAnwUAAAAA&#10;" filled="f" stroked="f">
                <v:path arrowok="t"/>
                <v:textbox style="mso-fit-shape-to-text:t">
                  <w:txbxContent>
                    <w:p w14:paraId="24E2A08F" w14:textId="77777777" w:rsidR="006E71A3" w:rsidRDefault="006E71A3" w:rsidP="000B234A">
                      <w:pPr>
                        <w:pStyle w:val="ListNumber-ContractCzechRadio"/>
                      </w:pPr>
                    </w:p>
                  </w:txbxContent>
                </v:textbox>
              </v:shape>
            </w:pict>
          </mc:Fallback>
        </mc:AlternateContent>
      </w:r>
      <w:r>
        <w:rPr>
          <w:noProof/>
          <w:lang w:eastAsia="cs-CZ"/>
        </w:rPr>
        <w:t>Poskytovatel</w:t>
      </w:r>
      <w:r>
        <w:t xml:space="preserve"> tímto bere na vědomí, že svou činností dle této dohody může objednateli způsobit škodu (tj. poškození majetku objednatele nebo třetích osob) nebo nemajetkovou újmu, to vše při plnění předmětu </w:t>
      </w:r>
      <w:r>
        <w:lastRenderedPageBreak/>
        <w:t>smlouvy (dále jen „</w:t>
      </w:r>
      <w:r>
        <w:rPr>
          <w:b/>
        </w:rPr>
        <w:t>škoda</w:t>
      </w:r>
      <w:r>
        <w:t xml:space="preserve">“). Tuto škodu je </w:t>
      </w:r>
      <w:r>
        <w:rPr>
          <w:noProof/>
          <w:lang w:eastAsia="cs-CZ"/>
        </w:rPr>
        <w:t>poskytovatel</w:t>
      </w:r>
      <w:r>
        <w:t xml:space="preserve"> povinen objednateli uhradit na základě výzvy objednatele.</w:t>
      </w:r>
    </w:p>
    <w:p w14:paraId="24E29F92" w14:textId="5D69A4EE" w:rsidR="000B234A" w:rsidRDefault="000B234A" w:rsidP="000B234A">
      <w:pPr>
        <w:pStyle w:val="ListNumber-ContractCzechRadio"/>
        <w:numPr>
          <w:ilvl w:val="1"/>
          <w:numId w:val="42"/>
        </w:numPr>
        <w:jc w:val="both"/>
      </w:pPr>
      <w:r>
        <w:rPr>
          <w:noProof/>
          <w:lang w:eastAsia="cs-CZ"/>
        </w:rPr>
        <w:t>Poskytovatel</w:t>
      </w:r>
      <w:r>
        <w:t xml:space="preserve"> je povinen mít po dobu účinnosti této dohody pojištěnu svou odpovědnost za škodu vzniklou jeho činností z této dohody s minimálním </w:t>
      </w:r>
      <w:r w:rsidRPr="00CB41B8">
        <w:t xml:space="preserve">limitem plnění </w:t>
      </w:r>
      <w:r w:rsidR="001E3188" w:rsidRPr="00CB41B8">
        <w:rPr>
          <w:b/>
        </w:rPr>
        <w:t>5</w:t>
      </w:r>
      <w:r w:rsidR="00CB41B8" w:rsidRPr="00CB41B8">
        <w:rPr>
          <w:b/>
        </w:rPr>
        <w:t>.</w:t>
      </w:r>
      <w:r w:rsidR="001E3188" w:rsidRPr="00CB41B8">
        <w:rPr>
          <w:b/>
        </w:rPr>
        <w:t>000</w:t>
      </w:r>
      <w:r w:rsidR="00CB41B8" w:rsidRPr="00CB41B8">
        <w:rPr>
          <w:b/>
        </w:rPr>
        <w:t>.</w:t>
      </w:r>
      <w:r w:rsidR="001E3188" w:rsidRPr="00CB41B8">
        <w:rPr>
          <w:b/>
        </w:rPr>
        <w:t>000</w:t>
      </w:r>
      <w:r w:rsidRPr="00CB41B8">
        <w:rPr>
          <w:b/>
        </w:rPr>
        <w:t>,- Kč</w:t>
      </w:r>
      <w:r w:rsidRPr="00CB41B8">
        <w:t>. Tento</w:t>
      </w:r>
      <w:r>
        <w:t xml:space="preserve"> limit žádným způsobem nezbavuje </w:t>
      </w:r>
      <w:r>
        <w:rPr>
          <w:noProof/>
          <w:lang w:eastAsia="cs-CZ"/>
        </w:rPr>
        <w:t>poskytovatele</w:t>
      </w:r>
      <w:r>
        <w:t xml:space="preserve"> povinnost uhradit objednateli škodu v plné výši.</w:t>
      </w:r>
    </w:p>
    <w:p w14:paraId="24E29F93" w14:textId="77777777" w:rsidR="000B234A" w:rsidRDefault="000B234A" w:rsidP="000B234A">
      <w:pPr>
        <w:pStyle w:val="ListNumber-ContractCzechRadio"/>
        <w:numPr>
          <w:ilvl w:val="1"/>
          <w:numId w:val="42"/>
        </w:numPr>
        <w:jc w:val="both"/>
      </w:pPr>
      <w:r>
        <w:t xml:space="preserve">S ohledem na předchozí odstavec dohody je </w:t>
      </w:r>
      <w:r>
        <w:rPr>
          <w:noProof/>
          <w:lang w:eastAsia="cs-CZ"/>
        </w:rPr>
        <w:t>poskytovatel</w:t>
      </w:r>
      <w:r>
        <w:t xml:space="preserve"> povinen kdykoli během účinnosti této dohody objednateli na jeho žádost prokázat, že požadované pojištění trvá.  </w:t>
      </w:r>
    </w:p>
    <w:p w14:paraId="24E29F94" w14:textId="77777777" w:rsidR="00A56AC9" w:rsidRDefault="00A56AC9" w:rsidP="00C815F7">
      <w:pPr>
        <w:pStyle w:val="Heading-Number-ContractCzechRadio"/>
        <w:numPr>
          <w:ilvl w:val="0"/>
          <w:numId w:val="42"/>
        </w:numPr>
        <w:tabs>
          <w:tab w:val="left" w:pos="142"/>
        </w:tabs>
        <w:ind w:hanging="3119"/>
      </w:pPr>
      <w:r>
        <w:t>Mlčenlivost</w:t>
      </w:r>
    </w:p>
    <w:p w14:paraId="24E29F95" w14:textId="77777777" w:rsidR="00A56AC9" w:rsidRDefault="00A56AC9" w:rsidP="00C815F7">
      <w:pPr>
        <w:pStyle w:val="ListNumber-ContractCzechRadio"/>
        <w:numPr>
          <w:ilvl w:val="1"/>
          <w:numId w:val="42"/>
        </w:numPr>
        <w:jc w:val="both"/>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4E29F96" w14:textId="77777777" w:rsidR="00A56AC9" w:rsidRDefault="00A56AC9" w:rsidP="00C815F7">
      <w:pPr>
        <w:pStyle w:val="ListNumber-ContractCzechRadio"/>
        <w:numPr>
          <w:ilvl w:val="1"/>
          <w:numId w:val="42"/>
        </w:numPr>
        <w:jc w:val="both"/>
      </w:pPr>
      <w:r>
        <w:t>Povinnost mlčenlivosti se nevztahuje na informace a skutečnosti, které:</w:t>
      </w:r>
    </w:p>
    <w:p w14:paraId="24E29F97" w14:textId="77777777" w:rsidR="00A56AC9" w:rsidRDefault="00A56AC9" w:rsidP="00C815F7">
      <w:pPr>
        <w:pStyle w:val="ListLetter-ContractCzechRadio"/>
        <w:numPr>
          <w:ilvl w:val="2"/>
          <w:numId w:val="42"/>
        </w:numPr>
        <w:jc w:val="both"/>
      </w:pPr>
      <w:r>
        <w:t>v době jejich zveřejnění nebo následně se stanou bez zavinění kterékoli smluvní strany všeobecně dostupnými veřejnosti;</w:t>
      </w:r>
    </w:p>
    <w:p w14:paraId="24E29F98" w14:textId="77777777" w:rsidR="00A56AC9" w:rsidRDefault="00A56AC9" w:rsidP="00C815F7">
      <w:pPr>
        <w:pStyle w:val="ListLetter-ContractCzechRadio"/>
        <w:numPr>
          <w:ilvl w:val="2"/>
          <w:numId w:val="42"/>
        </w:numPr>
        <w:jc w:val="both"/>
      </w:pPr>
      <w:r>
        <w:t xml:space="preserve">byly získány na základě postupu nezávislého na této dohodě nebo druhé smluvní straně, pokud je strana, která informace získala, schopna tuto skutečnost doložit, </w:t>
      </w:r>
    </w:p>
    <w:p w14:paraId="24E29F99" w14:textId="77777777" w:rsidR="00A56AC9" w:rsidRDefault="00A56AC9" w:rsidP="00C815F7">
      <w:pPr>
        <w:pStyle w:val="ListLetter-ContractCzechRadio"/>
        <w:numPr>
          <w:ilvl w:val="2"/>
          <w:numId w:val="42"/>
        </w:numPr>
        <w:jc w:val="both"/>
      </w:pPr>
      <w:r>
        <w:t>byly poskytnuté třetí osobou, která takové informace a skutečnosti nezískala porušením povinnosti jejich ochrany;</w:t>
      </w:r>
    </w:p>
    <w:p w14:paraId="24E29F9A" w14:textId="77777777" w:rsidR="00A56AC9" w:rsidRDefault="00A56AC9" w:rsidP="00C815F7">
      <w:pPr>
        <w:pStyle w:val="ListLetter-ContractCzechRadio"/>
        <w:numPr>
          <w:ilvl w:val="2"/>
          <w:numId w:val="42"/>
        </w:numPr>
      </w:pPr>
      <w:r>
        <w:t>podléhají uveřejnění na základě zákonné povinnosti či povinnosti uložené smluvní straně orgánem veřejné moci.</w:t>
      </w:r>
    </w:p>
    <w:p w14:paraId="24E29F9B" w14:textId="77777777" w:rsidR="00A56AC9" w:rsidRDefault="00A56AC9" w:rsidP="00C815F7">
      <w:pPr>
        <w:pStyle w:val="ListNumber-ContractCzechRadio"/>
        <w:numPr>
          <w:ilvl w:val="1"/>
          <w:numId w:val="42"/>
        </w:numPr>
        <w:jc w:val="both"/>
      </w:pPr>
      <w:r>
        <w:t xml:space="preserve">Za porušení povinností týkajících se mlčenlivosti dle odst. 1 tohoto článku dohody má dotčená smluvní strana právo uplatnit u druhé smluvní strany nárok na zaplacení smluvní pokuty; výše smluvní pokuty je stanovena na </w:t>
      </w:r>
      <w:r w:rsidR="006E71A3">
        <w:rPr>
          <w:b/>
          <w:bCs/>
        </w:rPr>
        <w:t>7</w:t>
      </w:r>
      <w:r>
        <w:rPr>
          <w:b/>
          <w:bCs/>
        </w:rPr>
        <w:t>0.000,- Kč</w:t>
      </w:r>
      <w:r>
        <w:t xml:space="preserve"> za každý jednotlivý případ takového porušení povinností.</w:t>
      </w:r>
    </w:p>
    <w:p w14:paraId="24E29F9C" w14:textId="77777777" w:rsidR="002A6593" w:rsidRDefault="002A6593" w:rsidP="00C815F7">
      <w:pPr>
        <w:pStyle w:val="Heading-Number-ContractCzechRadio"/>
        <w:numPr>
          <w:ilvl w:val="0"/>
          <w:numId w:val="42"/>
        </w:numPr>
        <w:ind w:hanging="3119"/>
      </w:pPr>
      <w:r>
        <w:t>Změny dohody a komunikace smluvních stran</w:t>
      </w:r>
    </w:p>
    <w:p w14:paraId="24E29F9D" w14:textId="77777777" w:rsidR="002A6593" w:rsidRDefault="002A6593" w:rsidP="00C815F7">
      <w:pPr>
        <w:pStyle w:val="ListNumber-ContractCzechRadio"/>
        <w:numPr>
          <w:ilvl w:val="1"/>
          <w:numId w:val="42"/>
        </w:numPr>
        <w:jc w:val="both"/>
      </w:pPr>
      <w:r>
        <w:t>Tato dohoda může být měněna pouze písemnou dohodou smluvních stran nazvanou „dodatek k rámcové dohodě“, která bude podepsána oprávněnými zástupci smluvních stran. Dodatky k rámcové dohodě musí být číslovány vzestupně počínaje číslem 1.</w:t>
      </w:r>
    </w:p>
    <w:p w14:paraId="24E29F9E" w14:textId="77777777" w:rsidR="002A6593" w:rsidRDefault="002A6593" w:rsidP="00C815F7">
      <w:pPr>
        <w:pStyle w:val="ListNumber-ContractCzechRadio"/>
        <w:numPr>
          <w:ilvl w:val="1"/>
          <w:numId w:val="42"/>
        </w:numPr>
        <w:jc w:val="both"/>
      </w:pPr>
      <w:r>
        <w:t>Jakékoliv jiné dokumenty, zejména zápisy, protokoly, přejímky apod. se za změnu dohody nepovažují.</w:t>
      </w:r>
    </w:p>
    <w:p w14:paraId="24E29F9F" w14:textId="77777777" w:rsidR="002A6593" w:rsidRDefault="002A6593" w:rsidP="00C815F7">
      <w:pPr>
        <w:pStyle w:val="ListNumber-ContractCzechRadio"/>
        <w:numPr>
          <w:ilvl w:val="1"/>
          <w:numId w:val="42"/>
        </w:numPr>
        <w:jc w:val="both"/>
      </w:pPr>
      <w:r>
        <w:lastRenderedPageBreak/>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e-mailové korespondence (bez nutnosti zaručeného elektronického podpisu) mezi zástupci pro věcná jednání uvedenými na titulní straně této dohody, nestanoví-li tato dohoda jinak. Pro právní jednání směřující ke vzniku, změně nebo zániku dohody nebo dílčí smlouvy nebo pro uplatňování sankcí však není e-mailová forma komunikace dostačující.</w:t>
      </w:r>
    </w:p>
    <w:p w14:paraId="24E29FA0" w14:textId="77777777" w:rsidR="002A6593" w:rsidRDefault="002A6593" w:rsidP="00C815F7">
      <w:pPr>
        <w:pStyle w:val="ListNumber-ContractCzechRadio"/>
        <w:numPr>
          <w:ilvl w:val="1"/>
          <w:numId w:val="42"/>
        </w:numPr>
        <w:jc w:val="both"/>
      </w:pPr>
      <w:r>
        <w:rPr>
          <w:noProof/>
          <w:lang w:eastAsia="cs-CZ"/>
        </w:rPr>
        <mc:AlternateContent>
          <mc:Choice Requires="wps">
            <w:drawing>
              <wp:anchor distT="0" distB="0" distL="114300" distR="114300" simplePos="0" relativeHeight="251659264" behindDoc="0" locked="0" layoutInCell="1" allowOverlap="1" wp14:anchorId="24E2A077" wp14:editId="24E2A078">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4E2A090" w14:textId="77777777" w:rsidR="006E71A3" w:rsidRDefault="006E71A3" w:rsidP="002A6593">
                            <w:pPr>
                              <w:pStyle w:val="ListNumber-ContractCzechRadio"/>
                            </w:pPr>
                          </w:p>
                        </w:txbxContent>
                      </wps:txbx>
                      <wps:bodyPr>
                        <a:prstTxWarp prst="textNoShape">
                          <a:avLst/>
                        </a:prstTxWarp>
                        <a:spAutoFit/>
                      </wps:bodyPr>
                    </wps:wsp>
                  </a:graphicData>
                </a:graphic>
              </wp:anchor>
            </w:drawing>
          </mc:Choice>
          <mc:Fallback>
            <w:pict>
              <v:rect w14:anchorId="24E2A077" id="Textové pole 10" o:spid="_x0000_s1031" style="position:absolute;left:0;text-align:left;margin-left:0;margin-top:.05pt;width:19.85pt;height:19.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Akca6q6gEAADMEAAAOAAAAAAAAAAAAAAAAAC4CAABkcnMvZTJvRG9jLnhtbFBL&#10;AQItABQABgAIAAAAIQDwbZxU2gAAAAMBAAAPAAAAAAAAAAAAAAAAAEQEAABkcnMvZG93bnJldi54&#10;bWxQSwUGAAAAAAQABADzAAAASwUAAAAA&#10;" filled="f" stroked="f">
                <v:textbox style="mso-fit-shape-to-text:t">
                  <w:txbxContent>
                    <w:p w14:paraId="24E2A090" w14:textId="77777777" w:rsidR="006E71A3" w:rsidRDefault="006E71A3" w:rsidP="002A6593">
                      <w:pPr>
                        <w:pStyle w:val="ListNumber-ContractCzechRadio"/>
                      </w:pPr>
                    </w:p>
                  </w:txbxContent>
                </v:textbox>
              </v:rect>
            </w:pict>
          </mc:Fallback>
        </mc:AlternateContent>
      </w:r>
      <w:r>
        <w:t xml:space="preserve">Pokud by některá ze smluvních stran změnila svého zástupce pro věcná jednání dle této dohody a/nebo jeho kontaktní údaje, je povinna písemně vyrozumět druhou smluvní stranu do </w:t>
      </w:r>
      <w:r w:rsidR="00E05F2A">
        <w:t>5</w:t>
      </w:r>
      <w:r>
        <w:t xml:space="preserve"> dnů po takové změně. Řádným doručením tohoto oznámení dojde ke změně zástupce a/nebo jeho kontaktních údajů bez nutnosti uzavření dodatku k této dohodě. </w:t>
      </w:r>
    </w:p>
    <w:p w14:paraId="24E29FA1" w14:textId="77777777" w:rsidR="00D47839" w:rsidRDefault="006E71A3" w:rsidP="00C815F7">
      <w:pPr>
        <w:pStyle w:val="Heading-Number-ContractCzechRadio"/>
        <w:numPr>
          <w:ilvl w:val="0"/>
          <w:numId w:val="42"/>
        </w:numPr>
        <w:ind w:hanging="3119"/>
      </w:pPr>
      <w:r>
        <w:t xml:space="preserve">Sankce </w:t>
      </w:r>
    </w:p>
    <w:p w14:paraId="24E29FA2" w14:textId="700C90CA" w:rsidR="00D07AF7" w:rsidRDefault="00D07AF7" w:rsidP="00C815F7">
      <w:pPr>
        <w:pStyle w:val="ListNumber-ContractCzechRadio"/>
        <w:numPr>
          <w:ilvl w:val="1"/>
          <w:numId w:val="42"/>
        </w:numPr>
        <w:jc w:val="both"/>
        <w:rPr>
          <w:b/>
          <w:szCs w:val="24"/>
        </w:rPr>
      </w:pPr>
      <w:r>
        <w:t xml:space="preserve">Bude-li </w:t>
      </w:r>
      <w:r w:rsidR="00E05F2A">
        <w:t>poskytovatel</w:t>
      </w:r>
      <w:r>
        <w:t xml:space="preserve"> v prodlení </w:t>
      </w:r>
      <w:r w:rsidR="00E05F2A">
        <w:t>se zahájením poskytování služeb</w:t>
      </w:r>
      <w:r>
        <w:t xml:space="preserve"> oproti termínu dohodnutému smluvními stranami způsobem dle čl. II. této </w:t>
      </w:r>
      <w:r w:rsidR="002C04DF">
        <w:t>dohody</w:t>
      </w:r>
      <w:r>
        <w:t xml:space="preserve">, zavazuje se zaplatit objednateli smluvní pokutu ve výši </w:t>
      </w:r>
      <w:r w:rsidR="00E05F2A">
        <w:t>1.0</w:t>
      </w:r>
      <w:r>
        <w:t xml:space="preserve">00,- Kč za každý započatý den prodlení. </w:t>
      </w:r>
      <w:r w:rsidR="00E05F2A">
        <w:t>Smluvní pokutou není dotčen nárok objednatele na náhradu případné škody v plné výši.</w:t>
      </w:r>
    </w:p>
    <w:p w14:paraId="24E29FA3" w14:textId="5227D160" w:rsidR="00D07AF7" w:rsidRPr="0050153D" w:rsidRDefault="00D07AF7" w:rsidP="00F25EA4">
      <w:pPr>
        <w:pStyle w:val="ListNumber-ContractCzechRadio"/>
        <w:numPr>
          <w:ilvl w:val="1"/>
          <w:numId w:val="42"/>
        </w:numPr>
        <w:jc w:val="both"/>
        <w:rPr>
          <w:b/>
          <w:szCs w:val="24"/>
        </w:rPr>
      </w:pPr>
      <w:r w:rsidRPr="00F25EA4">
        <w:rPr>
          <w:szCs w:val="24"/>
        </w:rPr>
        <w:t xml:space="preserve">Poruší-li </w:t>
      </w:r>
      <w:r w:rsidR="00E05F2A" w:rsidRPr="00F25EA4">
        <w:rPr>
          <w:szCs w:val="24"/>
        </w:rPr>
        <w:t xml:space="preserve">poskytovatel </w:t>
      </w:r>
      <w:r w:rsidR="006E71A3" w:rsidRPr="00F25EA4">
        <w:rPr>
          <w:szCs w:val="24"/>
        </w:rPr>
        <w:t>svou povinnost</w:t>
      </w:r>
      <w:r w:rsidRPr="00F25EA4">
        <w:rPr>
          <w:szCs w:val="24"/>
        </w:rPr>
        <w:t xml:space="preserve"> dle čl. V., odst. </w:t>
      </w:r>
      <w:r w:rsidR="006E71A3" w:rsidRPr="00F25EA4">
        <w:rPr>
          <w:szCs w:val="24"/>
        </w:rPr>
        <w:t xml:space="preserve">5 </w:t>
      </w:r>
      <w:r w:rsidRPr="00F25EA4">
        <w:rPr>
          <w:szCs w:val="24"/>
        </w:rPr>
        <w:t xml:space="preserve">této </w:t>
      </w:r>
      <w:r>
        <w:t>dohod</w:t>
      </w:r>
      <w:r w:rsidRPr="00F25EA4">
        <w:rPr>
          <w:szCs w:val="24"/>
        </w:rPr>
        <w:t>y, zavazuje se objedn</w:t>
      </w:r>
      <w:r w:rsidR="006E71A3" w:rsidRPr="00F25EA4">
        <w:rPr>
          <w:szCs w:val="24"/>
        </w:rPr>
        <w:t>ateli zaplatit smluvní pokutu 1</w:t>
      </w:r>
      <w:r w:rsidRPr="00F25EA4">
        <w:rPr>
          <w:szCs w:val="24"/>
        </w:rPr>
        <w:t>.000,- Kč za každý</w:t>
      </w:r>
      <w:r w:rsidR="002C04DF">
        <w:rPr>
          <w:szCs w:val="24"/>
        </w:rPr>
        <w:t xml:space="preserve"> započatý</w:t>
      </w:r>
      <w:r w:rsidRPr="00F25EA4">
        <w:rPr>
          <w:szCs w:val="24"/>
        </w:rPr>
        <w:t xml:space="preserve"> </w:t>
      </w:r>
      <w:r w:rsidR="006E71A3" w:rsidRPr="00F25EA4">
        <w:rPr>
          <w:szCs w:val="24"/>
        </w:rPr>
        <w:t>den prodlení</w:t>
      </w:r>
      <w:r w:rsidRPr="00F25EA4">
        <w:rPr>
          <w:szCs w:val="24"/>
        </w:rPr>
        <w:t>.</w:t>
      </w:r>
      <w:r>
        <w:t xml:space="preserve"> </w:t>
      </w:r>
    </w:p>
    <w:p w14:paraId="24E29FA4" w14:textId="77777777" w:rsidR="0050153D" w:rsidRPr="0050153D" w:rsidRDefault="0050153D" w:rsidP="0050153D">
      <w:pPr>
        <w:pStyle w:val="ListNumber-ContractCzechRadio"/>
        <w:numPr>
          <w:ilvl w:val="1"/>
          <w:numId w:val="42"/>
        </w:numPr>
        <w:jc w:val="both"/>
        <w:rPr>
          <w:b/>
          <w:szCs w:val="24"/>
        </w:rPr>
      </w:pPr>
      <w:r w:rsidRPr="00F25EA4">
        <w:rPr>
          <w:szCs w:val="24"/>
        </w:rPr>
        <w:t xml:space="preserve">Poruší-li poskytovatel svou povinnost dle čl. V., odst. </w:t>
      </w:r>
      <w:r>
        <w:rPr>
          <w:szCs w:val="24"/>
        </w:rPr>
        <w:t>8</w:t>
      </w:r>
      <w:r w:rsidRPr="00F25EA4">
        <w:rPr>
          <w:szCs w:val="24"/>
        </w:rPr>
        <w:t xml:space="preserve"> této </w:t>
      </w:r>
      <w:r>
        <w:t>dohod</w:t>
      </w:r>
      <w:r w:rsidRPr="00F25EA4">
        <w:rPr>
          <w:szCs w:val="24"/>
        </w:rPr>
        <w:t>y, zavazuje se objednateli zaplatit smluvní pokutu 1</w:t>
      </w:r>
      <w:r>
        <w:rPr>
          <w:szCs w:val="24"/>
        </w:rPr>
        <w:t>0</w:t>
      </w:r>
      <w:r w:rsidRPr="00F25EA4">
        <w:rPr>
          <w:szCs w:val="24"/>
        </w:rPr>
        <w:t xml:space="preserve">.000,- Kč za každý </w:t>
      </w:r>
      <w:r>
        <w:rPr>
          <w:szCs w:val="24"/>
        </w:rPr>
        <w:t>jednotlivý případ porušení stanovené povinnosti</w:t>
      </w:r>
      <w:r w:rsidRPr="00F25EA4">
        <w:rPr>
          <w:szCs w:val="24"/>
        </w:rPr>
        <w:t>.</w:t>
      </w:r>
      <w:r>
        <w:t xml:space="preserve"> </w:t>
      </w:r>
    </w:p>
    <w:p w14:paraId="24E29FA5" w14:textId="5DE49702" w:rsidR="00D47839" w:rsidRDefault="007A239D" w:rsidP="00C815F7">
      <w:pPr>
        <w:pStyle w:val="ListNumber-ContractCzechRadio"/>
        <w:numPr>
          <w:ilvl w:val="1"/>
          <w:numId w:val="42"/>
        </w:numPr>
        <w:jc w:val="both"/>
        <w:rPr>
          <w:b/>
          <w:szCs w:val="24"/>
        </w:rPr>
      </w:pPr>
      <w:r>
        <w:t xml:space="preserve">Bude-li objednatel v prodlení se zaplacením ceny </w:t>
      </w:r>
      <w:r w:rsidR="00826A49">
        <w:t>služeb</w:t>
      </w:r>
      <w:r>
        <w:t xml:space="preserve">, zavazuje se objednatel zaplatit </w:t>
      </w:r>
      <w:r w:rsidR="00E05F2A">
        <w:rPr>
          <w:szCs w:val="24"/>
        </w:rPr>
        <w:t>poskytovateli</w:t>
      </w:r>
      <w:r>
        <w:t xml:space="preserve"> smluvní pokutu ve výši 0,</w:t>
      </w:r>
      <w:r w:rsidR="002C04DF">
        <w:t xml:space="preserve">05 </w:t>
      </w:r>
      <w:r>
        <w:t>% z dlužné částky za každý</w:t>
      </w:r>
      <w:r w:rsidR="002C04DF">
        <w:t xml:space="preserve"> započatý</w:t>
      </w:r>
      <w:r>
        <w:t xml:space="preserve"> den prodlení. </w:t>
      </w:r>
    </w:p>
    <w:p w14:paraId="24E29FA6" w14:textId="77777777" w:rsidR="00D47839" w:rsidRDefault="007A239D" w:rsidP="00C815F7">
      <w:pPr>
        <w:pStyle w:val="ListNumber-ContractCzechRadio"/>
        <w:numPr>
          <w:ilvl w:val="1"/>
          <w:numId w:val="42"/>
        </w:numPr>
        <w:jc w:val="both"/>
      </w:pPr>
      <w:r>
        <w:t xml:space="preserve">Smluvní pokuty jsou splatné do </w:t>
      </w:r>
      <w:r w:rsidR="002926E6">
        <w:t xml:space="preserve">15 </w:t>
      </w:r>
      <w:r>
        <w:t xml:space="preserve">dnů ode dne odeslání </w:t>
      </w:r>
      <w:r w:rsidR="006E358F">
        <w:t xml:space="preserve">písemné </w:t>
      </w:r>
      <w:r w:rsidR="006E71A3">
        <w:t>výzvy k jejich úhradě</w:t>
      </w:r>
      <w:r>
        <w:t>.</w:t>
      </w:r>
    </w:p>
    <w:p w14:paraId="24E29FA7" w14:textId="77777777" w:rsidR="006E71A3" w:rsidRDefault="006E71A3" w:rsidP="00C815F7">
      <w:pPr>
        <w:pStyle w:val="ListNumber-ContractCzechRadio"/>
        <w:numPr>
          <w:ilvl w:val="1"/>
          <w:numId w:val="42"/>
        </w:numPr>
        <w:jc w:val="both"/>
      </w:pPr>
      <w:r>
        <w:t>Upl</w:t>
      </w:r>
      <w:r w:rsidR="0050153D">
        <w:t>atněním nároku na smluvní pokut</w:t>
      </w:r>
      <w:r>
        <w:t>u nebo uhrazením smluvní pokuty nezaniká nárok objednatele na náhradu případné škody v plné výši vzniklé z téhož důvodu, pro který je uplatňována či pro který byla uhrazena smluvní pokuta.</w:t>
      </w:r>
    </w:p>
    <w:p w14:paraId="24E29FA8" w14:textId="77777777" w:rsidR="006E71A3" w:rsidRPr="006E71A3" w:rsidRDefault="006E71A3" w:rsidP="006E71A3">
      <w:pPr>
        <w:pStyle w:val="ListNumber-ContractCzechRadio"/>
        <w:ind w:left="312"/>
        <w:jc w:val="center"/>
        <w:rPr>
          <w:b/>
        </w:rPr>
      </w:pPr>
      <w:r w:rsidRPr="006E71A3">
        <w:rPr>
          <w:b/>
        </w:rPr>
        <w:t>XIV. Ukončení dohody a dílčí smlouvy</w:t>
      </w:r>
    </w:p>
    <w:p w14:paraId="24E29FA9" w14:textId="77777777" w:rsidR="00D47839" w:rsidRDefault="007A239D">
      <w:pPr>
        <w:pStyle w:val="ListNumber-ContractCzechRadio"/>
        <w:jc w:val="both"/>
        <w:rPr>
          <w:b/>
          <w:szCs w:val="24"/>
          <w:u w:val="single"/>
        </w:rPr>
      </w:pPr>
      <w:r>
        <w:rPr>
          <w:b/>
          <w:szCs w:val="24"/>
          <w:u w:val="single"/>
        </w:rPr>
        <w:t xml:space="preserve">Ukončení rámcové dohody </w:t>
      </w:r>
    </w:p>
    <w:p w14:paraId="24E29FAA" w14:textId="77777777" w:rsidR="00D47839" w:rsidRDefault="007A239D" w:rsidP="0050153D">
      <w:pPr>
        <w:pStyle w:val="ListNumber-ContractCzechRadio"/>
        <w:numPr>
          <w:ilvl w:val="1"/>
          <w:numId w:val="43"/>
        </w:numPr>
        <w:jc w:val="both"/>
        <w:rPr>
          <w:lang w:eastAsia="cs-CZ"/>
        </w:rPr>
      </w:pPr>
      <w:r>
        <w:rPr>
          <w:lang w:eastAsia="cs-CZ"/>
        </w:rPr>
        <w:t>Dohoda zaniká buď (1) řádným a včasným splněním nebo uplynutím doby, (2) dohodou smluvních stran, (3) písemnou výpovědí, (4) odstoupením</w:t>
      </w:r>
      <w:r>
        <w:rPr>
          <w:spacing w:val="-4"/>
          <w:lang w:eastAsia="cs-CZ"/>
        </w:rPr>
        <w:t>, anebo (5) vyčerpáním finančního limitu dle této dohody.</w:t>
      </w:r>
    </w:p>
    <w:p w14:paraId="24E29FAB" w14:textId="77777777" w:rsidR="00D47839" w:rsidRDefault="007A239D" w:rsidP="0050153D">
      <w:pPr>
        <w:pStyle w:val="ListNumber-ContractCzechRadio"/>
        <w:numPr>
          <w:ilvl w:val="1"/>
          <w:numId w:val="43"/>
        </w:numPr>
        <w:jc w:val="both"/>
      </w:pPr>
      <w:r>
        <w:t xml:space="preserve">K ukončení rámcové dohody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dílčích smluv. </w:t>
      </w:r>
    </w:p>
    <w:p w14:paraId="24E29FAC" w14:textId="77777777" w:rsidR="00D47839" w:rsidRDefault="007A239D" w:rsidP="0050153D">
      <w:pPr>
        <w:pStyle w:val="ListNumber-ContractCzechRadio"/>
        <w:numPr>
          <w:ilvl w:val="1"/>
          <w:numId w:val="43"/>
        </w:numPr>
        <w:tabs>
          <w:tab w:val="left" w:pos="709"/>
        </w:tabs>
        <w:jc w:val="both"/>
      </w:pPr>
      <w:r>
        <w:lastRenderedPageBreak/>
        <w:t xml:space="preserve">Tato dohoda může být </w:t>
      </w:r>
      <w:r>
        <w:rPr>
          <w:u w:val="single"/>
        </w:rPr>
        <w:t>vypovězena</w:t>
      </w:r>
      <w:r>
        <w:t xml:space="preserve"> pouze objednatelem i bez uvedení důvodu s výpovědní dobou v délce </w:t>
      </w:r>
      <w:r w:rsidR="00E05F2A">
        <w:rPr>
          <w:b/>
        </w:rPr>
        <w:t>2</w:t>
      </w:r>
      <w:r>
        <w:rPr>
          <w:b/>
        </w:rPr>
        <w:t xml:space="preserve"> měsíc</w:t>
      </w:r>
      <w:r w:rsidR="00E05F2A">
        <w:rPr>
          <w:b/>
        </w:rPr>
        <w:t>ů</w:t>
      </w:r>
      <w:r>
        <w:t>. Výpovědní doba začíná běžet prvním dnem měsíce následujícího po měsíci, ve kterém byla výpověď doručena druhé smluvní straně.</w:t>
      </w:r>
    </w:p>
    <w:p w14:paraId="24E29FAD" w14:textId="77777777" w:rsidR="00D47839" w:rsidRDefault="007A239D" w:rsidP="0050153D">
      <w:pPr>
        <w:pStyle w:val="ListNumber-ContractCzechRadio"/>
        <w:numPr>
          <w:ilvl w:val="1"/>
          <w:numId w:val="43"/>
        </w:numPr>
        <w:jc w:val="both"/>
      </w:pPr>
      <w:r>
        <w:t xml:space="preserve">Pokud </w:t>
      </w:r>
      <w:r w:rsidR="00E05F2A">
        <w:rPr>
          <w:szCs w:val="24"/>
        </w:rPr>
        <w:t>poskytovatel</w:t>
      </w:r>
      <w:r>
        <w:t xml:space="preserve"> odmítne převzít výpověď nebo neposkytne součinnost potřebnou k jejímu řádnému doručení, považuje se výpověď za doručenou dnem, kdy došlo k neúspěšnému pokusu o doručení.</w:t>
      </w:r>
    </w:p>
    <w:p w14:paraId="24E29FAE" w14:textId="77777777" w:rsidR="00D47839" w:rsidRDefault="007A239D" w:rsidP="0050153D">
      <w:pPr>
        <w:pStyle w:val="ListNumber-ContractCzechRadio"/>
        <w:numPr>
          <w:ilvl w:val="1"/>
          <w:numId w:val="43"/>
        </w:numPr>
        <w:jc w:val="both"/>
      </w:pPr>
      <w:r>
        <w:t xml:space="preserve">Kterákoli smluvní strana má právo od této dohody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24E29FAF" w14:textId="77777777" w:rsidR="00D47839" w:rsidRDefault="007A239D">
      <w:pPr>
        <w:pStyle w:val="ListLetter-ContractCzechRadio"/>
        <w:ind w:left="624" w:hanging="624"/>
        <w:rPr>
          <w:b/>
          <w:szCs w:val="24"/>
        </w:rPr>
      </w:pPr>
      <w:r>
        <w:tab/>
        <w:t>a)</w:t>
      </w:r>
      <w:r>
        <w:tab/>
        <w:t>objednatel má dále právo od této smlouvy odstoupit</w:t>
      </w:r>
    </w:p>
    <w:p w14:paraId="24E29FB0" w14:textId="77777777" w:rsidR="00D47839" w:rsidRDefault="006E3FCE" w:rsidP="004C5F4C">
      <w:pPr>
        <w:pStyle w:val="ListLetter-ContractCzechRadio"/>
        <w:numPr>
          <w:ilvl w:val="0"/>
          <w:numId w:val="9"/>
        </w:numPr>
        <w:tabs>
          <w:tab w:val="clear" w:pos="624"/>
          <w:tab w:val="left" w:pos="993"/>
        </w:tabs>
        <w:ind w:left="993" w:hanging="142"/>
        <w:rPr>
          <w:b/>
          <w:szCs w:val="24"/>
        </w:rPr>
      </w:pPr>
      <w:r>
        <w:t xml:space="preserve">   </w:t>
      </w:r>
      <w:r w:rsidR="007A239D">
        <w:t xml:space="preserve">je-li </w:t>
      </w:r>
      <w:r w:rsidR="00E05F2A">
        <w:rPr>
          <w:szCs w:val="24"/>
        </w:rPr>
        <w:t>poskytovatel</w:t>
      </w:r>
      <w:r w:rsidR="007A239D">
        <w:t xml:space="preserve"> prohlášen za nespolehlivého plátce DPH;</w:t>
      </w:r>
    </w:p>
    <w:p w14:paraId="24E29FB1" w14:textId="77777777" w:rsidR="00D47839" w:rsidRDefault="007A239D" w:rsidP="006E358F">
      <w:pPr>
        <w:pStyle w:val="ListLetter-ContractCzechRadio"/>
        <w:numPr>
          <w:ilvl w:val="0"/>
          <w:numId w:val="9"/>
        </w:numPr>
        <w:tabs>
          <w:tab w:val="clear" w:pos="624"/>
          <w:tab w:val="left" w:pos="1134"/>
        </w:tabs>
        <w:ind w:left="1134" w:hanging="283"/>
        <w:jc w:val="both"/>
      </w:pPr>
      <w:r>
        <w:t xml:space="preserve">pokud se </w:t>
      </w:r>
      <w:r w:rsidR="00E05F2A">
        <w:rPr>
          <w:szCs w:val="24"/>
        </w:rPr>
        <w:t>poskytovatel</w:t>
      </w:r>
      <w:r>
        <w:t xml:space="preserve"> nejméně dvakrát za dobu trvání této dohody ocitl v prodlení </w:t>
      </w:r>
      <w:r w:rsidR="00E05F2A">
        <w:t>se zahájením poskytování služeb</w:t>
      </w:r>
      <w:r>
        <w:t xml:space="preserve"> dle dílčí smlouvy;</w:t>
      </w:r>
    </w:p>
    <w:p w14:paraId="24E29FB2" w14:textId="77777777" w:rsidR="00D47839" w:rsidRDefault="007A239D" w:rsidP="006E358F">
      <w:pPr>
        <w:pStyle w:val="ListLetter-ContractCzechRadio"/>
        <w:numPr>
          <w:ilvl w:val="0"/>
          <w:numId w:val="9"/>
        </w:numPr>
        <w:tabs>
          <w:tab w:val="clear" w:pos="624"/>
          <w:tab w:val="left" w:pos="1134"/>
        </w:tabs>
        <w:ind w:left="1134" w:hanging="283"/>
        <w:jc w:val="both"/>
      </w:pPr>
      <w:r>
        <w:t xml:space="preserve">pokud </w:t>
      </w:r>
      <w:r w:rsidR="00E05F2A">
        <w:rPr>
          <w:szCs w:val="24"/>
        </w:rPr>
        <w:t>poskytovatel</w:t>
      </w:r>
      <w:r w:rsidR="0050153D">
        <w:rPr>
          <w:szCs w:val="24"/>
        </w:rPr>
        <w:t xml:space="preserve"> alespoň dvakrát za</w:t>
      </w:r>
      <w:r>
        <w:t xml:space="preserve"> </w:t>
      </w:r>
      <w:r w:rsidR="0050153D">
        <w:t>dobu trvání této dohody porušil povinnost dle čl. VI., odst. 8 této dohody</w:t>
      </w:r>
      <w:r>
        <w:t>;</w:t>
      </w:r>
    </w:p>
    <w:p w14:paraId="24E29FB3" w14:textId="77777777" w:rsidR="0050153D" w:rsidRDefault="0050153D" w:rsidP="006E358F">
      <w:pPr>
        <w:pStyle w:val="ListLetter-ContractCzechRadio"/>
        <w:numPr>
          <w:ilvl w:val="0"/>
          <w:numId w:val="9"/>
        </w:numPr>
        <w:tabs>
          <w:tab w:val="clear" w:pos="624"/>
          <w:tab w:val="left" w:pos="1134"/>
        </w:tabs>
        <w:ind w:left="1134" w:hanging="283"/>
        <w:jc w:val="both"/>
      </w:pPr>
      <w:r>
        <w:t xml:space="preserve">pokud se </w:t>
      </w:r>
      <w:r>
        <w:rPr>
          <w:szCs w:val="24"/>
        </w:rPr>
        <w:t>poskytovatel</w:t>
      </w:r>
      <w:r>
        <w:t xml:space="preserve"> ocitl </w:t>
      </w:r>
      <w:r>
        <w:rPr>
          <w:szCs w:val="24"/>
        </w:rPr>
        <w:t>alespoň dvakrát za</w:t>
      </w:r>
      <w:r>
        <w:t xml:space="preserve"> dobu trvání této dohody v prodlení s vyřízením reklamace služeb dle dílčí smlouvy a toto prodlení neodstranil ani po písemně výzvě objednatele.</w:t>
      </w:r>
    </w:p>
    <w:p w14:paraId="24E29FB4" w14:textId="77777777" w:rsidR="00D47839" w:rsidRDefault="007A239D" w:rsidP="006E358F">
      <w:pPr>
        <w:pStyle w:val="ListLetter-ContractCzechRadio"/>
        <w:numPr>
          <w:ilvl w:val="2"/>
          <w:numId w:val="5"/>
        </w:numPr>
        <w:tabs>
          <w:tab w:val="clear" w:pos="624"/>
          <w:tab w:val="left" w:pos="1134"/>
        </w:tabs>
        <w:ind w:left="1134" w:hanging="283"/>
        <w:jc w:val="both"/>
      </w:pPr>
      <w:r>
        <w:t xml:space="preserve">v případě, že </w:t>
      </w:r>
      <w:r w:rsidR="00E05F2A">
        <w:rPr>
          <w:szCs w:val="24"/>
        </w:rPr>
        <w:t>poskytovatel</w:t>
      </w:r>
      <w:r>
        <w:t xml:space="preserve"> nejméně dvakrát za dobu trvání této dohody poruší své povinnosti dle této dohody či provádí dílo v rozporu s pokyny objednatele a nezjedná nápravu ani v přiměřené náhradní lhůtě poskytnuté objednatelem.</w:t>
      </w:r>
    </w:p>
    <w:p w14:paraId="24E29FB5" w14:textId="77777777" w:rsidR="00D47839" w:rsidRDefault="007A239D">
      <w:pPr>
        <w:pStyle w:val="ListLetter-ContractCzechRadio"/>
        <w:ind w:left="312" w:hanging="312"/>
        <w:jc w:val="both"/>
      </w:pPr>
      <w:r>
        <w:tab/>
        <w:t>b)</w:t>
      </w:r>
      <w:r>
        <w:tab/>
      </w:r>
      <w:r w:rsidR="00E05F2A">
        <w:rPr>
          <w:szCs w:val="24"/>
        </w:rPr>
        <w:t>poskytovatel</w:t>
      </w:r>
      <w:r>
        <w:t xml:space="preserve"> má dále právo odstoupit:</w:t>
      </w:r>
    </w:p>
    <w:p w14:paraId="24E29FB6" w14:textId="77777777" w:rsidR="00D47839" w:rsidRDefault="007A239D" w:rsidP="004C5F4C">
      <w:pPr>
        <w:pStyle w:val="ListLetter-ContractCzechRadio"/>
        <w:numPr>
          <w:ilvl w:val="0"/>
          <w:numId w:val="6"/>
        </w:numPr>
        <w:tabs>
          <w:tab w:val="clear" w:pos="624"/>
          <w:tab w:val="clear" w:pos="936"/>
          <w:tab w:val="left" w:pos="1134"/>
        </w:tabs>
        <w:ind w:left="1134" w:hanging="283"/>
        <w:jc w:val="both"/>
      </w:pPr>
      <w:r>
        <w:t xml:space="preserve">pokud se objednatel nejméně dvakrát za dobu trvání této dohody ocitl v prodlení s úhradou dlužné částky po dobu delší než </w:t>
      </w:r>
      <w:r w:rsidR="00E05F2A">
        <w:t>15</w:t>
      </w:r>
      <w:r>
        <w:t>t dnů pro každý jeden z případů prodlení.</w:t>
      </w:r>
    </w:p>
    <w:p w14:paraId="24E29FB7" w14:textId="77777777" w:rsidR="00D47839" w:rsidRDefault="007A239D">
      <w:pPr>
        <w:pStyle w:val="ListNumber-ContractCzechRadio"/>
        <w:rPr>
          <w:lang w:eastAsia="cs-CZ"/>
        </w:rPr>
      </w:pPr>
      <w:r>
        <w:rPr>
          <w:b/>
          <w:u w:val="single"/>
        </w:rPr>
        <w:t>Ukončení dílčí smlouvy</w:t>
      </w:r>
    </w:p>
    <w:p w14:paraId="24E29FB8" w14:textId="77777777" w:rsidR="00D47839" w:rsidRDefault="007A239D" w:rsidP="0050153D">
      <w:pPr>
        <w:pStyle w:val="ListNumber-ContractCzechRadio"/>
        <w:numPr>
          <w:ilvl w:val="1"/>
          <w:numId w:val="43"/>
        </w:numPr>
        <w:jc w:val="both"/>
        <w:rPr>
          <w:lang w:eastAsia="cs-CZ"/>
        </w:rPr>
      </w:pPr>
      <w:r>
        <w:rPr>
          <w:lang w:eastAsia="cs-CZ"/>
        </w:rPr>
        <w:t>Dílčí smlouva zaniká buď (1) řádným a včasným splněním, (2) dohodou smluvních stran, (3) odstoupením</w:t>
      </w:r>
      <w:r>
        <w:rPr>
          <w:spacing w:val="-4"/>
          <w:lang w:eastAsia="cs-CZ"/>
        </w:rPr>
        <w:t>.</w:t>
      </w:r>
    </w:p>
    <w:p w14:paraId="24E29FB9" w14:textId="77777777" w:rsidR="00D47839" w:rsidRDefault="007A239D" w:rsidP="0050153D">
      <w:pPr>
        <w:pStyle w:val="ListNumber-ContractCzechRadio"/>
        <w:numPr>
          <w:ilvl w:val="1"/>
          <w:numId w:val="43"/>
        </w:numPr>
        <w:jc w:val="both"/>
      </w:pPr>
      <w:r>
        <w:t xml:space="preserve">K ukončení dílčí smlouvy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24E29FBA" w14:textId="77777777" w:rsidR="00AC13BE" w:rsidRDefault="00AC13BE" w:rsidP="00AC13BE">
      <w:pPr>
        <w:pStyle w:val="ListNumber-ContractCzechRadio"/>
        <w:numPr>
          <w:ilvl w:val="1"/>
          <w:numId w:val="43"/>
        </w:numPr>
        <w:tabs>
          <w:tab w:val="left" w:pos="709"/>
        </w:tabs>
        <w:jc w:val="both"/>
      </w:pPr>
      <w:r>
        <w:t xml:space="preserve">Dílčí smlouva může být </w:t>
      </w:r>
      <w:r>
        <w:rPr>
          <w:u w:val="single"/>
        </w:rPr>
        <w:t>vypovězena</w:t>
      </w:r>
      <w:r>
        <w:t xml:space="preserve"> pouze objednatelem i bez uvedení důvodu s výpovědní dobou v délce </w:t>
      </w:r>
      <w:r>
        <w:rPr>
          <w:b/>
        </w:rPr>
        <w:t>2 týdnů</w:t>
      </w:r>
      <w:r>
        <w:t>. Výpovědní doba začíná běžet dnem následujícím po dni, ve kterém byla výpověď doručena druhé smluvní straně.</w:t>
      </w:r>
    </w:p>
    <w:p w14:paraId="24E29FBB" w14:textId="77777777" w:rsidR="00AC13BE" w:rsidRDefault="00AC13BE" w:rsidP="00AC13BE">
      <w:pPr>
        <w:pStyle w:val="ListNumber-ContractCzechRadio"/>
        <w:numPr>
          <w:ilvl w:val="1"/>
          <w:numId w:val="43"/>
        </w:numPr>
        <w:jc w:val="both"/>
      </w:pPr>
      <w:r>
        <w:t xml:space="preserve">Pokud </w:t>
      </w:r>
      <w:r>
        <w:rPr>
          <w:szCs w:val="24"/>
        </w:rPr>
        <w:t>poskytovatel</w:t>
      </w:r>
      <w:r>
        <w:t xml:space="preserve"> odmítne převzít výpověď nebo neposkytne součinnost potřebnou k jejímu řádnému doručení, považuje se výpověď za doručenou dnem, kdy došlo k neúspěšnému pokusu o doručení.</w:t>
      </w:r>
    </w:p>
    <w:p w14:paraId="24E29FBC" w14:textId="77777777" w:rsidR="00D47839" w:rsidRDefault="007A239D" w:rsidP="0050153D">
      <w:pPr>
        <w:pStyle w:val="ListNumber-ContractCzechRadio"/>
        <w:numPr>
          <w:ilvl w:val="1"/>
          <w:numId w:val="43"/>
        </w:numPr>
        <w:jc w:val="both"/>
      </w:pPr>
      <w:r>
        <w:lastRenderedPageBreak/>
        <w:t xml:space="preserve">Každá ze smluvních stran má právo od dílčí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r w:rsidR="006E358F">
        <w:t>;</w:t>
      </w:r>
    </w:p>
    <w:p w14:paraId="24E29FBD" w14:textId="77777777" w:rsidR="00D47839" w:rsidRDefault="007A239D">
      <w:pPr>
        <w:pStyle w:val="ListLetter-ContractCzechRadio"/>
        <w:ind w:left="312" w:hanging="28"/>
        <w:jc w:val="both"/>
      </w:pPr>
      <w:r>
        <w:t>a)</w:t>
      </w:r>
      <w:r>
        <w:tab/>
        <w:t>objednatel má dále právo odstoupit:</w:t>
      </w:r>
    </w:p>
    <w:p w14:paraId="24E29FBE" w14:textId="77777777" w:rsidR="00D47839" w:rsidRDefault="006E358F">
      <w:pPr>
        <w:pStyle w:val="ListLetter-ContractCzechRadio"/>
        <w:numPr>
          <w:ilvl w:val="0"/>
          <w:numId w:val="4"/>
        </w:numPr>
        <w:tabs>
          <w:tab w:val="left" w:pos="1134"/>
        </w:tabs>
        <w:ind w:left="1134"/>
        <w:jc w:val="both"/>
      </w:pPr>
      <w:r>
        <w:t xml:space="preserve">   </w:t>
      </w:r>
      <w:r w:rsidR="007A239D">
        <w:t xml:space="preserve">je-li </w:t>
      </w:r>
      <w:r w:rsidR="00E05F2A">
        <w:rPr>
          <w:szCs w:val="24"/>
        </w:rPr>
        <w:t xml:space="preserve">poskytovatel </w:t>
      </w:r>
      <w:r w:rsidR="007A239D">
        <w:t>prohlášen za nespolehlivého plátce DPH;</w:t>
      </w:r>
    </w:p>
    <w:p w14:paraId="24E29FBF"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w:t>
      </w:r>
      <w:r w:rsidR="00E05F2A">
        <w:rPr>
          <w:szCs w:val="24"/>
        </w:rPr>
        <w:t>poskytovatel</w:t>
      </w:r>
      <w:r w:rsidR="00E05F2A">
        <w:t xml:space="preserve"> ocitl v prodlení se zahájením poskytování služeb</w:t>
      </w:r>
      <w:r w:rsidR="007A239D">
        <w:t xml:space="preserve"> dle dílčí smlouvy a toto prodlení neodstranil ani po písemně výzvě objednatele; </w:t>
      </w:r>
    </w:p>
    <w:p w14:paraId="24E29FC0"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w:t>
      </w:r>
      <w:r w:rsidR="00E05F2A">
        <w:rPr>
          <w:szCs w:val="24"/>
        </w:rPr>
        <w:t>poskytovatel</w:t>
      </w:r>
      <w:r w:rsidR="007A239D">
        <w:t xml:space="preserve"> ocitl v prodlení s vyřízením reklamace </w:t>
      </w:r>
      <w:r w:rsidR="00E05F2A">
        <w:t>služeb</w:t>
      </w:r>
      <w:r w:rsidR="007A239D">
        <w:t xml:space="preserve"> dle dílčí smlouvy a toto prodlení neodstranil ani po písemně výzvě objednatele. </w:t>
      </w:r>
    </w:p>
    <w:p w14:paraId="24E29FC1" w14:textId="77777777" w:rsidR="00D47839" w:rsidRDefault="007A239D">
      <w:pPr>
        <w:pStyle w:val="ListLetter-ContractCzechRadio"/>
        <w:ind w:left="312" w:hanging="28"/>
        <w:jc w:val="both"/>
      </w:pPr>
      <w:r>
        <w:t>b)</w:t>
      </w:r>
      <w:r>
        <w:tab/>
      </w:r>
      <w:r w:rsidR="00E05F2A">
        <w:rPr>
          <w:szCs w:val="24"/>
        </w:rPr>
        <w:t xml:space="preserve">poskytovatel </w:t>
      </w:r>
      <w:r>
        <w:t>má dále právo odstoupit:</w:t>
      </w:r>
    </w:p>
    <w:p w14:paraId="24E29FC2"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objednatel ocitl v prodlení s úhradou dlužné částky a toto prodlení neodstranil ani po písemné výzvě </w:t>
      </w:r>
      <w:r w:rsidR="00E05F2A">
        <w:rPr>
          <w:szCs w:val="24"/>
        </w:rPr>
        <w:t>poskytovatele</w:t>
      </w:r>
      <w:r w:rsidR="007A239D">
        <w:t xml:space="preserve"> k úhradě.</w:t>
      </w:r>
    </w:p>
    <w:p w14:paraId="24E29FC3" w14:textId="77777777" w:rsidR="00D47839" w:rsidRDefault="007A239D" w:rsidP="0050153D">
      <w:pPr>
        <w:pStyle w:val="ListNumber-ContractCzechRadio"/>
        <w:numPr>
          <w:ilvl w:val="1"/>
          <w:numId w:val="43"/>
        </w:numPr>
        <w:jc w:val="both"/>
      </w:pPr>
      <w:r>
        <w:rPr>
          <w:b/>
          <w:u w:val="single"/>
        </w:rPr>
        <w:t>Obecné podmínky ukončení rámcové dohody a dílčí smlouvy</w:t>
      </w:r>
      <w:r>
        <w:t>:</w:t>
      </w:r>
    </w:p>
    <w:p w14:paraId="24E29FC4" w14:textId="77777777" w:rsidR="00D47839" w:rsidRDefault="007A239D">
      <w:pPr>
        <w:pStyle w:val="ListLetter-ContractCzechRadio"/>
        <w:tabs>
          <w:tab w:val="left" w:pos="709"/>
        </w:tabs>
        <w:ind w:left="709" w:hanging="397"/>
        <w:jc w:val="both"/>
      </w:pPr>
      <w:r>
        <w:t>a)</w:t>
      </w:r>
      <w:r>
        <w:tab/>
      </w:r>
      <w:r w:rsidR="00E05F2A">
        <w:t xml:space="preserve"> </w:t>
      </w:r>
      <w:r>
        <w:t xml:space="preserve">rámcovou dohodu i kteroukoliv uzavřenou dílčí smlouvu není žádná ze smluvních stran oprávněna jednostranně ukončit z žádných jiných důvodů stanovených dispozitivními ustanoveními obecně závazných právních předpisů, vyjma důvodů uvedených na jiném místě v této dohodě. </w:t>
      </w:r>
    </w:p>
    <w:p w14:paraId="24E29FC5" w14:textId="77777777" w:rsidR="00D47839" w:rsidRDefault="007A239D">
      <w:pPr>
        <w:pStyle w:val="ListLetter-ContractCzechRadio"/>
        <w:tabs>
          <w:tab w:val="left" w:pos="709"/>
        </w:tabs>
        <w:ind w:left="709" w:hanging="397"/>
        <w:jc w:val="both"/>
      </w:pPr>
      <w:r>
        <w:t>b)</w:t>
      </w:r>
      <w:r>
        <w:tab/>
      </w:r>
      <w:r w:rsidR="006E358F">
        <w:t xml:space="preserve"> </w:t>
      </w:r>
      <w:r>
        <w:t>účinky odstoupení od rámcové dohody či od dílčí smlouvy nastávají dnem doručení písemného oznámení o odstoupení druhé smluvní straně. Odstoupení se považuje za doručené nejpozději desátý den po jeho odeslání.</w:t>
      </w:r>
    </w:p>
    <w:p w14:paraId="24E29FC6" w14:textId="77777777" w:rsidR="00D47839" w:rsidRDefault="007A239D">
      <w:pPr>
        <w:pStyle w:val="ListLetter-ContractCzechRadio"/>
        <w:tabs>
          <w:tab w:val="left" w:pos="709"/>
        </w:tabs>
        <w:ind w:left="709" w:hanging="397"/>
        <w:jc w:val="both"/>
      </w:pPr>
      <w:r>
        <w:t>c)</w:t>
      </w:r>
      <w:r>
        <w:tab/>
      </w:r>
      <w:r w:rsidR="006E358F">
        <w:t xml:space="preserve"> </w:t>
      </w:r>
      <w:r>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p w14:paraId="24E29FC7" w14:textId="77777777" w:rsidR="00D47839" w:rsidRDefault="007A239D" w:rsidP="0050153D">
      <w:pPr>
        <w:pStyle w:val="ListNumber-ContractCzechRadio"/>
        <w:numPr>
          <w:ilvl w:val="1"/>
          <w:numId w:val="43"/>
        </w:numPr>
        <w:jc w:val="both"/>
      </w:pPr>
      <w:r>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p w14:paraId="24E29FC8" w14:textId="77777777" w:rsidR="00D47839" w:rsidRDefault="007A239D" w:rsidP="0050153D">
      <w:pPr>
        <w:pStyle w:val="Heading-Number-ContractCzechRadio"/>
        <w:numPr>
          <w:ilvl w:val="0"/>
          <w:numId w:val="43"/>
        </w:numPr>
        <w:ind w:hanging="3119"/>
      </w:pPr>
      <w:r>
        <w:t>Doba platnosti a účinnosti dohody</w:t>
      </w:r>
    </w:p>
    <w:p w14:paraId="24E29FC9" w14:textId="77777777" w:rsidR="00D47839" w:rsidRDefault="007A239D" w:rsidP="0050153D">
      <w:pPr>
        <w:pStyle w:val="ListNumber-ContractCzechRadio"/>
        <w:numPr>
          <w:ilvl w:val="1"/>
          <w:numId w:val="43"/>
        </w:numPr>
        <w:jc w:val="both"/>
      </w:pPr>
      <w:r>
        <w:t xml:space="preserve">Tato dohoda se uzavírá na dobu </w:t>
      </w:r>
      <w:r w:rsidR="00E05F2A">
        <w:rPr>
          <w:rFonts w:cs="Arial"/>
          <w:b/>
          <w:szCs w:val="20"/>
        </w:rPr>
        <w:t>3</w:t>
      </w:r>
      <w:r>
        <w:rPr>
          <w:rFonts w:cs="Arial"/>
          <w:b/>
          <w:szCs w:val="20"/>
        </w:rPr>
        <w:t xml:space="preserve"> </w:t>
      </w:r>
      <w:r w:rsidR="00E05F2A">
        <w:rPr>
          <w:rFonts w:cs="Arial"/>
          <w:b/>
          <w:szCs w:val="20"/>
        </w:rPr>
        <w:t>let</w:t>
      </w:r>
      <w:r>
        <w:rPr>
          <w:rFonts w:cs="Arial"/>
          <w:b/>
          <w:szCs w:val="20"/>
        </w:rPr>
        <w:t xml:space="preserve"> </w:t>
      </w:r>
      <w:r>
        <w:rPr>
          <w:b/>
        </w:rPr>
        <w:t>(</w:t>
      </w:r>
      <w:r w:rsidR="00E05F2A">
        <w:rPr>
          <w:rFonts w:cs="Arial"/>
          <w:b/>
          <w:szCs w:val="20"/>
        </w:rPr>
        <w:t>36</w:t>
      </w:r>
      <w:r>
        <w:rPr>
          <w:rFonts w:cs="Arial"/>
          <w:b/>
          <w:szCs w:val="20"/>
        </w:rPr>
        <w:t xml:space="preserve"> </w:t>
      </w:r>
      <w:r>
        <w:rPr>
          <w:b/>
        </w:rPr>
        <w:t>měsíců)</w:t>
      </w:r>
      <w:r>
        <w:t xml:space="preserve">, počínaje dnem její účinnosti. </w:t>
      </w:r>
    </w:p>
    <w:p w14:paraId="24E29FCA" w14:textId="77777777" w:rsidR="00D47839" w:rsidRDefault="007A239D" w:rsidP="0050153D">
      <w:pPr>
        <w:pStyle w:val="ListNumber-ContractCzechRadio"/>
        <w:numPr>
          <w:ilvl w:val="1"/>
          <w:numId w:val="43"/>
        </w:numPr>
        <w:jc w:val="both"/>
      </w:pPr>
      <w:r>
        <w:t xml:space="preserve">Po uplynutí doby platnosti a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a účinnost</w:t>
      </w:r>
      <w:r w:rsidR="006E358F">
        <w:rPr>
          <w:spacing w:val="-2"/>
        </w:rPr>
        <w:t>i</w:t>
      </w:r>
      <w:r>
        <w:t xml:space="preserve"> dohody</w:t>
      </w:r>
      <w:r>
        <w:rPr>
          <w:spacing w:val="-2"/>
        </w:rPr>
        <w:t xml:space="preserve"> a všechny jejich podmínky a odkazy na dohodu </w:t>
      </w:r>
      <w:r>
        <w:t xml:space="preserve">nejsou uplynutím doby </w:t>
      </w:r>
      <w:r>
        <w:rPr>
          <w:spacing w:val="-2"/>
        </w:rPr>
        <w:t>účinnost</w:t>
      </w:r>
      <w:r w:rsidR="006E358F">
        <w:rPr>
          <w:spacing w:val="-2"/>
        </w:rPr>
        <w:t>i</w:t>
      </w:r>
      <w:r>
        <w:rPr>
          <w:spacing w:val="-2"/>
        </w:rPr>
        <w:t xml:space="preserve"> </w:t>
      </w:r>
      <w:r>
        <w:t>dohody dotčeny.</w:t>
      </w:r>
    </w:p>
    <w:p w14:paraId="24E29FCB" w14:textId="77777777" w:rsidR="00D47839" w:rsidRDefault="007A239D" w:rsidP="0050153D">
      <w:pPr>
        <w:pStyle w:val="Heading-Number-ContractCzechRadio"/>
        <w:numPr>
          <w:ilvl w:val="0"/>
          <w:numId w:val="43"/>
        </w:numPr>
        <w:ind w:hanging="3119"/>
      </w:pPr>
      <w:r>
        <w:lastRenderedPageBreak/>
        <w:t>Závěrečná ustanovení</w:t>
      </w:r>
    </w:p>
    <w:p w14:paraId="24E29FCC" w14:textId="77777777" w:rsidR="00D47839" w:rsidRDefault="007A239D" w:rsidP="0050153D">
      <w:pPr>
        <w:pStyle w:val="ListNumber-ContractCzechRadio"/>
        <w:numPr>
          <w:ilvl w:val="1"/>
          <w:numId w:val="43"/>
        </w:numPr>
        <w:jc w:val="both"/>
      </w:pPr>
      <w:r>
        <w:t xml:space="preserve">Tato rámcová dohoda nabývá platnosti dnem jejího podpisu </w:t>
      </w:r>
      <w:r w:rsidR="00A56AC9">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4E29FCD" w14:textId="77777777" w:rsidR="00D47839" w:rsidRDefault="007A239D" w:rsidP="0050153D">
      <w:pPr>
        <w:pStyle w:val="ListNumber-ContractCzechRadio"/>
        <w:numPr>
          <w:ilvl w:val="1"/>
          <w:numId w:val="43"/>
        </w:numPr>
        <w:jc w:val="both"/>
      </w:pPr>
      <w:r>
        <w:t>Objednatel má právo nevyčerpat celý rozsah plnění v souladu se zadávacím řízením a podle této dohody.</w:t>
      </w:r>
    </w:p>
    <w:p w14:paraId="24E29FCE" w14:textId="77777777" w:rsidR="00D47839" w:rsidRDefault="007A239D" w:rsidP="0050153D">
      <w:pPr>
        <w:pStyle w:val="ListNumber-ContractCzechRadio"/>
        <w:numPr>
          <w:ilvl w:val="1"/>
          <w:numId w:val="43"/>
        </w:numPr>
        <w:jc w:val="both"/>
      </w:pPr>
      <w:r>
        <w:t>Právní vztahy z této dohody vzniklé se řídí příslušnými ustanoveními OZ, Z</w:t>
      </w:r>
      <w:r w:rsidR="009469D8">
        <w:t>Z</w:t>
      </w:r>
      <w:r>
        <w:t xml:space="preserve">VZ a dalšími v České republice obecně závaznými právními předpisy. </w:t>
      </w:r>
    </w:p>
    <w:p w14:paraId="24E29FCF" w14:textId="77777777" w:rsidR="00D47839" w:rsidRDefault="007A239D" w:rsidP="0050153D">
      <w:pPr>
        <w:pStyle w:val="ListNumber-ContractCzechRadio"/>
        <w:numPr>
          <w:ilvl w:val="1"/>
          <w:numId w:val="43"/>
        </w:numPr>
        <w:jc w:val="both"/>
      </w:pPr>
      <w:r>
        <w:t>Pokud není v dohodě výslovně uvedeno jinak, pak je čas dle této smlouvy počítán v kalendářních dnech.</w:t>
      </w:r>
    </w:p>
    <w:p w14:paraId="24E29FD0" w14:textId="77777777" w:rsidR="00D47839" w:rsidRDefault="007A239D" w:rsidP="0050153D">
      <w:pPr>
        <w:pStyle w:val="ListNumber-ContractCzechRadio"/>
        <w:numPr>
          <w:ilvl w:val="1"/>
          <w:numId w:val="43"/>
        </w:numPr>
        <w:jc w:val="both"/>
      </w:pPr>
      <w:r>
        <w:t>Pro případ sporu vzniklého mezi smluvními stranami z této dohody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4E29FD1" w14:textId="77777777" w:rsidR="00D47839" w:rsidRDefault="00E05F2A" w:rsidP="0050153D">
      <w:pPr>
        <w:pStyle w:val="ListNumber-ContractCzechRadio"/>
        <w:numPr>
          <w:ilvl w:val="1"/>
          <w:numId w:val="43"/>
        </w:numPr>
        <w:jc w:val="both"/>
      </w:pPr>
      <w:r>
        <w:rPr>
          <w:szCs w:val="24"/>
        </w:rPr>
        <w:t>Poskytovatel</w:t>
      </w:r>
      <w:r w:rsidR="007A239D">
        <w:rPr>
          <w:rFonts w:cs="Arial"/>
          <w:szCs w:val="20"/>
        </w:rPr>
        <w:t xml:space="preserve"> bere na vědomí, že objednatel je jako zadavatel veřejné zakázky oprávněn v souladu se zákonem č. 134/2016 Sb., o zadávání veřejných zakázek, </w:t>
      </w:r>
      <w:r>
        <w:rPr>
          <w:rFonts w:cs="Arial"/>
          <w:szCs w:val="20"/>
        </w:rPr>
        <w:t xml:space="preserve">ve znění pozdějších předpisů, </w:t>
      </w:r>
      <w:r w:rsidR="007A239D">
        <w:rPr>
          <w:rFonts w:cs="Arial"/>
          <w:szCs w:val="20"/>
        </w:rPr>
        <w:t xml:space="preserve">uveřejnit na profilu zadavatele tuto dohodu včetně všech jejích změn a dodatků, pokud její cena přesáhne částku 500.000,- Kč bez DPH. </w:t>
      </w:r>
      <w:r w:rsidR="007A239D">
        <w:rPr>
          <w:rFonts w:cs="Arial"/>
          <w:b/>
          <w:szCs w:val="20"/>
          <w:u w:val="single"/>
        </w:rPr>
        <w:t xml:space="preserve"> </w:t>
      </w:r>
    </w:p>
    <w:p w14:paraId="24E29FD2" w14:textId="77777777" w:rsidR="00D47839" w:rsidRDefault="007A239D" w:rsidP="0050153D">
      <w:pPr>
        <w:pStyle w:val="ListNumber-ContractCzechRadio"/>
        <w:numPr>
          <w:ilvl w:val="1"/>
          <w:numId w:val="43"/>
        </w:numPr>
        <w:jc w:val="both"/>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24E29FD3" w14:textId="77777777" w:rsidR="00D47839" w:rsidRDefault="007A239D" w:rsidP="0050153D">
      <w:pPr>
        <w:pStyle w:val="ListNumber-ContractCzechRadio"/>
        <w:numPr>
          <w:ilvl w:val="1"/>
          <w:numId w:val="43"/>
        </w:numPr>
        <w:jc w:val="both"/>
      </w:pPr>
      <w:r>
        <w:t xml:space="preserve">Smluvní strany tímto výslovně uvádí, že tato dohoda je závazná až okamžikem jejího podepsání všemi smluvními stranami. </w:t>
      </w:r>
      <w:r w:rsidR="00E05F2A">
        <w:rPr>
          <w:szCs w:val="24"/>
        </w:rPr>
        <w:t>Poskytovatel</w:t>
      </w:r>
      <w:r>
        <w:t xml:space="preserve"> tímto bere na vědomí, že v důsledku specifického organizačního uspořádání objednatele smluvní strany vylučují pravidla dle ustanovení § 1728 a 1729 OZ o předsmluvní odpovědnosti a </w:t>
      </w:r>
      <w:r w:rsidR="00E05F2A">
        <w:rPr>
          <w:szCs w:val="24"/>
        </w:rPr>
        <w:t>poskytovatel</w:t>
      </w:r>
      <w:r>
        <w:t xml:space="preserve"> nemá právo ve smyslu § 2910 OZ po objednateli požadovat při neuzavření dohody náhradu škody.</w:t>
      </w:r>
    </w:p>
    <w:p w14:paraId="24E29FD4" w14:textId="77777777" w:rsidR="009430B0" w:rsidRPr="009430B0" w:rsidRDefault="007A239D" w:rsidP="009430B0">
      <w:pPr>
        <w:pStyle w:val="ListNumber-ContractCzechRadio"/>
        <w:numPr>
          <w:ilvl w:val="1"/>
          <w:numId w:val="43"/>
        </w:numPr>
        <w:spacing w:after="0"/>
        <w:jc w:val="both"/>
        <w:rPr>
          <w:rFonts w:cs="Arial"/>
          <w:szCs w:val="20"/>
        </w:rPr>
      </w:pPr>
      <w:r>
        <w:rPr>
          <w:rFonts w:cs="Arial"/>
          <w:szCs w:val="20"/>
        </w:rPr>
        <w:t>Tato dohoda včetně jejích příloh a případných změn bude uveřejněna objednatelem v registru smluv v souladu se zákonem registru smluv v platném znění. Tento odstavec je samostatnou dohodou smluvních stran oddělitelnou od ostatních ustanovení rámcové dohody.</w:t>
      </w:r>
    </w:p>
    <w:p w14:paraId="24E29FD5" w14:textId="77777777" w:rsidR="00D47839" w:rsidRDefault="00D47839">
      <w:pPr>
        <w:pStyle w:val="ListNumber-ContractCzechRadio"/>
        <w:spacing w:after="0"/>
        <w:ind w:left="312"/>
        <w:jc w:val="both"/>
        <w:rPr>
          <w:rFonts w:cs="Arial"/>
          <w:szCs w:val="20"/>
        </w:rPr>
      </w:pPr>
    </w:p>
    <w:p w14:paraId="24E29FD6" w14:textId="77777777" w:rsidR="009430B0" w:rsidRDefault="009430B0" w:rsidP="009430B0">
      <w:pPr>
        <w:pStyle w:val="ListNumber-ContractCzechRadio"/>
        <w:numPr>
          <w:ilvl w:val="1"/>
          <w:numId w:val="43"/>
        </w:numPr>
        <w:jc w:val="both"/>
      </w:pPr>
      <w:r>
        <w:t>Tato dohoda je vyhotovena ve třech stejnopisech s platností originálu, z nichž objednatel obdrží dva stejnopisy a</w:t>
      </w:r>
      <w:r w:rsidRPr="00E05F2A">
        <w:rPr>
          <w:szCs w:val="24"/>
        </w:rPr>
        <w:t xml:space="preserve"> </w:t>
      </w:r>
      <w:r>
        <w:rPr>
          <w:szCs w:val="24"/>
        </w:rPr>
        <w:t xml:space="preserve">poskytovatel </w:t>
      </w:r>
      <w:r>
        <w:t xml:space="preserve">obdrží jeden stejnopis. </w:t>
      </w:r>
    </w:p>
    <w:p w14:paraId="24E29FD7" w14:textId="77777777" w:rsidR="009430B0" w:rsidRDefault="009430B0" w:rsidP="009430B0">
      <w:pPr>
        <w:pStyle w:val="ListNumber-ContractCzechRadio"/>
        <w:numPr>
          <w:ilvl w:val="1"/>
          <w:numId w:val="43"/>
        </w:numPr>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24E29FD8" w14:textId="77777777" w:rsidR="00D47839" w:rsidRDefault="007A239D" w:rsidP="0050153D">
      <w:pPr>
        <w:pStyle w:val="ListNumber-ContractCzechRadio"/>
        <w:numPr>
          <w:ilvl w:val="1"/>
          <w:numId w:val="43"/>
        </w:numPr>
      </w:pPr>
      <w:r>
        <w:t xml:space="preserve">Nedílnou součástí této smlouvy je její: </w:t>
      </w:r>
    </w:p>
    <w:p w14:paraId="24E29FD9" w14:textId="72547169" w:rsidR="00D47839" w:rsidRPr="00623FB2" w:rsidRDefault="007A239D">
      <w:pPr>
        <w:pStyle w:val="ListNumber-ContractCzechRadio"/>
        <w:spacing w:after="0"/>
        <w:ind w:left="312"/>
        <w:rPr>
          <w:rFonts w:cs="Arial"/>
        </w:rPr>
      </w:pPr>
      <w:r w:rsidRPr="00623FB2">
        <w:lastRenderedPageBreak/>
        <w:t xml:space="preserve">Příloha </w:t>
      </w:r>
      <w:r w:rsidR="00623FB2" w:rsidRPr="00623FB2">
        <w:t xml:space="preserve">č. 1 </w:t>
      </w:r>
      <w:r w:rsidRPr="00623FB2">
        <w:t xml:space="preserve">– Specifikace </w:t>
      </w:r>
      <w:r w:rsidR="00E05F2A" w:rsidRPr="00623FB2">
        <w:t>služeb</w:t>
      </w:r>
      <w:r w:rsidRPr="00623FB2">
        <w:rPr>
          <w:rFonts w:cs="Arial"/>
        </w:rPr>
        <w:t>;</w:t>
      </w:r>
    </w:p>
    <w:p w14:paraId="24E29FDA" w14:textId="32B58313" w:rsidR="00D47839" w:rsidRPr="00623FB2" w:rsidRDefault="007A239D">
      <w:pPr>
        <w:pStyle w:val="ListNumber-ContractCzechRadio"/>
        <w:spacing w:after="0"/>
        <w:ind w:left="312"/>
        <w:rPr>
          <w:rFonts w:cs="Arial"/>
        </w:rPr>
      </w:pPr>
      <w:r w:rsidRPr="00623FB2">
        <w:t xml:space="preserve">Příloha </w:t>
      </w:r>
      <w:r w:rsidR="00623FB2" w:rsidRPr="00623FB2">
        <w:t xml:space="preserve">č. 2 </w:t>
      </w:r>
      <w:r w:rsidRPr="00623FB2">
        <w:t xml:space="preserve">– Cenová tabulka (nabídka </w:t>
      </w:r>
      <w:r w:rsidR="00E05F2A" w:rsidRPr="00623FB2">
        <w:t>poskytovatele</w:t>
      </w:r>
      <w:r w:rsidRPr="00623FB2">
        <w:t>)</w:t>
      </w:r>
      <w:r w:rsidRPr="00623FB2">
        <w:rPr>
          <w:rFonts w:cs="Arial"/>
        </w:rPr>
        <w:t>;</w:t>
      </w:r>
    </w:p>
    <w:p w14:paraId="24E29FDB" w14:textId="78724880" w:rsidR="00D47839" w:rsidRDefault="007A239D">
      <w:pPr>
        <w:pStyle w:val="ListNumber-ContractCzechRadio"/>
        <w:spacing w:after="0"/>
        <w:ind w:left="312"/>
        <w:rPr>
          <w:rFonts w:cs="Arial"/>
        </w:rPr>
      </w:pPr>
      <w:r w:rsidRPr="00623FB2">
        <w:t xml:space="preserve">Příloha </w:t>
      </w:r>
      <w:r w:rsidR="00623FB2">
        <w:t xml:space="preserve">č. 3 </w:t>
      </w:r>
      <w:r w:rsidRPr="00623FB2">
        <w:t xml:space="preserve">– </w:t>
      </w:r>
      <w:r w:rsidR="007F0CBC" w:rsidRPr="00623FB2">
        <w:t>Vzorová</w:t>
      </w:r>
      <w:r w:rsidR="007F0CBC">
        <w:t xml:space="preserve"> d</w:t>
      </w:r>
      <w:r>
        <w:t>ílčí smlouva</w:t>
      </w:r>
      <w:r w:rsidR="007F0CBC">
        <w:t xml:space="preserve"> vč. protokolu </w:t>
      </w:r>
      <w:r>
        <w:t xml:space="preserve">o </w:t>
      </w:r>
      <w:r w:rsidR="005A4CC2">
        <w:t>poskytování služeb</w:t>
      </w:r>
      <w:r>
        <w:rPr>
          <w:rFonts w:cs="Arial"/>
        </w:rPr>
        <w:t>.</w:t>
      </w:r>
    </w:p>
    <w:p w14:paraId="24E29FDC" w14:textId="77777777" w:rsidR="00D47839" w:rsidRDefault="00D47839" w:rsidP="004A0ADB">
      <w:pPr>
        <w:pStyle w:val="ListNumber-ContractCzechRadio"/>
        <w:spacing w:after="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7"/>
        <w:gridCol w:w="4366"/>
      </w:tblGrid>
      <w:tr w:rsidR="00C727A7" w14:paraId="24E29FDF" w14:textId="77777777" w:rsidTr="004C5F4C">
        <w:trPr>
          <w:jc w:val="center"/>
        </w:trPr>
        <w:tc>
          <w:tcPr>
            <w:tcW w:w="4367" w:type="dxa"/>
            <w:hideMark/>
          </w:tcPr>
          <w:p w14:paraId="24E29FDD" w14:textId="77777777" w:rsidR="00C727A7" w:rsidRPr="00CB41B8" w:rsidRDefault="00C727A7" w:rsidP="0083513B">
            <w:pPr>
              <w:pStyle w:val="Zvr"/>
              <w:tabs>
                <w:tab w:val="clear" w:pos="312"/>
                <w:tab w:val="clear" w:pos="624"/>
                <w:tab w:val="left" w:pos="708"/>
              </w:tabs>
              <w:spacing w:before="500"/>
              <w:jc w:val="center"/>
            </w:pPr>
            <w:r w:rsidRPr="00CB41B8">
              <w:t xml:space="preserve">V </w:t>
            </w:r>
            <w:r w:rsidRPr="00CB41B8">
              <w:rPr>
                <w:rFonts w:cs="Arial"/>
                <w:szCs w:val="20"/>
              </w:rPr>
              <w:t>[DOPLNIT]</w:t>
            </w:r>
            <w:r w:rsidRPr="00CB41B8">
              <w:t xml:space="preserve"> dne </w:t>
            </w:r>
            <w:r w:rsidRPr="00CB41B8">
              <w:rPr>
                <w:rFonts w:cs="Arial"/>
                <w:szCs w:val="20"/>
              </w:rPr>
              <w:t>[DOPLNIT]</w:t>
            </w:r>
          </w:p>
        </w:tc>
        <w:tc>
          <w:tcPr>
            <w:tcW w:w="4366" w:type="dxa"/>
            <w:hideMark/>
          </w:tcPr>
          <w:p w14:paraId="24E29FDE" w14:textId="77777777" w:rsidR="00C727A7" w:rsidRDefault="00C727A7" w:rsidP="0083513B">
            <w:pPr>
              <w:pStyle w:val="Zvr"/>
              <w:tabs>
                <w:tab w:val="clear" w:pos="312"/>
                <w:tab w:val="clear" w:pos="624"/>
                <w:tab w:val="left" w:pos="708"/>
              </w:tabs>
              <w:spacing w:before="500"/>
              <w:jc w:val="center"/>
            </w:pPr>
            <w:r>
              <w:t xml:space="preserve">V </w:t>
            </w:r>
            <w:r w:rsidRPr="00CB41B8">
              <w:rPr>
                <w:rFonts w:cs="Arial"/>
                <w:szCs w:val="20"/>
              </w:rPr>
              <w:t>[DOPLNIT]</w:t>
            </w:r>
            <w:r w:rsidRPr="00CB41B8">
              <w:t xml:space="preserve"> dne </w:t>
            </w:r>
            <w:r w:rsidRPr="00CB41B8">
              <w:rPr>
                <w:rFonts w:cs="Arial"/>
                <w:szCs w:val="20"/>
              </w:rPr>
              <w:t>[DOPLNIT]</w:t>
            </w:r>
          </w:p>
        </w:tc>
      </w:tr>
      <w:tr w:rsidR="00C727A7" w14:paraId="24E29FE7" w14:textId="77777777" w:rsidTr="004C5F4C">
        <w:trPr>
          <w:jc w:val="center"/>
        </w:trPr>
        <w:tc>
          <w:tcPr>
            <w:tcW w:w="4367" w:type="dxa"/>
            <w:hideMark/>
          </w:tcPr>
          <w:p w14:paraId="24E29FE0" w14:textId="77777777" w:rsidR="00C727A7" w:rsidRPr="00CB41B8" w:rsidRDefault="00C727A7" w:rsidP="0083513B">
            <w:pPr>
              <w:pStyle w:val="Zvr"/>
              <w:tabs>
                <w:tab w:val="clear" w:pos="312"/>
                <w:tab w:val="clear" w:pos="624"/>
                <w:tab w:val="left" w:pos="708"/>
              </w:tabs>
              <w:jc w:val="center"/>
              <w:rPr>
                <w:rStyle w:val="Siln"/>
              </w:rPr>
            </w:pPr>
            <w:r w:rsidRPr="00CB41B8">
              <w:rPr>
                <w:rStyle w:val="Siln"/>
              </w:rPr>
              <w:t>Za objednatele</w:t>
            </w:r>
          </w:p>
          <w:p w14:paraId="24E29FE1" w14:textId="77777777" w:rsidR="00C727A7" w:rsidRPr="00CB41B8" w:rsidRDefault="00C727A7" w:rsidP="0083513B">
            <w:pPr>
              <w:pStyle w:val="Zvr"/>
              <w:tabs>
                <w:tab w:val="clear" w:pos="312"/>
                <w:tab w:val="clear" w:pos="624"/>
                <w:tab w:val="left" w:pos="708"/>
              </w:tabs>
              <w:spacing w:before="0"/>
              <w:jc w:val="center"/>
              <w:rPr>
                <w:rFonts w:cs="Arial"/>
                <w:szCs w:val="20"/>
              </w:rPr>
            </w:pPr>
            <w:r w:rsidRPr="00CB41B8">
              <w:rPr>
                <w:rFonts w:cs="Arial"/>
                <w:b/>
                <w:szCs w:val="20"/>
              </w:rPr>
              <w:t>[DOPLNIT JMÉNO A PŘÍJMENÍ</w:t>
            </w:r>
          </w:p>
          <w:p w14:paraId="24E29FE2" w14:textId="77777777" w:rsidR="00C727A7" w:rsidRPr="00CB41B8" w:rsidRDefault="00C727A7" w:rsidP="0083513B">
            <w:pPr>
              <w:pStyle w:val="Zvr"/>
              <w:tabs>
                <w:tab w:val="clear" w:pos="312"/>
                <w:tab w:val="clear" w:pos="624"/>
                <w:tab w:val="left" w:pos="708"/>
              </w:tabs>
              <w:spacing w:before="0"/>
              <w:jc w:val="center"/>
              <w:rPr>
                <w:rStyle w:val="Siln"/>
              </w:rPr>
            </w:pPr>
            <w:r w:rsidRPr="00CB41B8">
              <w:rPr>
                <w:rFonts w:cs="Arial"/>
                <w:b/>
                <w:szCs w:val="20"/>
              </w:rPr>
              <w:t>[DOPLNIT FUNKCI]</w:t>
            </w:r>
          </w:p>
        </w:tc>
        <w:tc>
          <w:tcPr>
            <w:tcW w:w="4366" w:type="dxa"/>
            <w:hideMark/>
          </w:tcPr>
          <w:p w14:paraId="24E29FE3" w14:textId="77777777" w:rsidR="00C727A7" w:rsidRDefault="00C727A7" w:rsidP="0083513B">
            <w:pPr>
              <w:pStyle w:val="Zvr"/>
              <w:tabs>
                <w:tab w:val="clear" w:pos="312"/>
                <w:tab w:val="clear" w:pos="624"/>
                <w:tab w:val="left" w:pos="708"/>
              </w:tabs>
              <w:jc w:val="center"/>
              <w:rPr>
                <w:rStyle w:val="Siln"/>
              </w:rPr>
            </w:pPr>
            <w:r>
              <w:rPr>
                <w:rStyle w:val="Siln"/>
              </w:rPr>
              <w:t xml:space="preserve">Za </w:t>
            </w:r>
            <w:r w:rsidR="00E05F2A">
              <w:rPr>
                <w:rStyle w:val="Siln"/>
              </w:rPr>
              <w:t>poskytov</w:t>
            </w:r>
            <w:r w:rsidR="00826A49">
              <w:rPr>
                <w:rStyle w:val="Siln"/>
              </w:rPr>
              <w:t>a</w:t>
            </w:r>
            <w:r w:rsidR="00E05F2A">
              <w:rPr>
                <w:rStyle w:val="Siln"/>
              </w:rPr>
              <w:t>tele</w:t>
            </w:r>
          </w:p>
          <w:p w14:paraId="24E29FE4" w14:textId="77777777" w:rsidR="00C727A7" w:rsidRDefault="00C727A7" w:rsidP="0083513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4E29FE5" w14:textId="77777777" w:rsidR="00C727A7" w:rsidRDefault="00C727A7" w:rsidP="0083513B">
            <w:pPr>
              <w:pStyle w:val="Zvr"/>
              <w:tabs>
                <w:tab w:val="clear" w:pos="312"/>
                <w:tab w:val="clear" w:pos="624"/>
                <w:tab w:val="left" w:pos="708"/>
              </w:tabs>
              <w:spacing w:before="0"/>
              <w:jc w:val="center"/>
              <w:rPr>
                <w:rFonts w:cs="Arial"/>
                <w:b/>
                <w:szCs w:val="20"/>
              </w:rPr>
            </w:pPr>
            <w:r>
              <w:rPr>
                <w:rFonts w:cs="Arial"/>
                <w:b/>
                <w:szCs w:val="20"/>
                <w:highlight w:val="yellow"/>
              </w:rPr>
              <w:t>[DOPLNIT FUNKCI]</w:t>
            </w:r>
          </w:p>
          <w:p w14:paraId="24E29FE6" w14:textId="77777777" w:rsidR="006E3FCE" w:rsidRDefault="006E3FCE" w:rsidP="0083513B">
            <w:pPr>
              <w:pStyle w:val="Zvr"/>
              <w:tabs>
                <w:tab w:val="clear" w:pos="312"/>
                <w:tab w:val="clear" w:pos="624"/>
                <w:tab w:val="left" w:pos="708"/>
              </w:tabs>
              <w:spacing w:before="0"/>
              <w:jc w:val="center"/>
              <w:rPr>
                <w:rStyle w:val="Siln"/>
              </w:rPr>
            </w:pPr>
          </w:p>
        </w:tc>
      </w:tr>
    </w:tbl>
    <w:p w14:paraId="24E29FE8" w14:textId="77777777" w:rsidR="00D47839" w:rsidRDefault="00D47839">
      <w:pPr>
        <w:pStyle w:val="SubjectSpecification-ContractCzechRadio"/>
      </w:pPr>
    </w:p>
    <w:p w14:paraId="24E29FE9" w14:textId="77777777" w:rsidR="00D47839" w:rsidRDefault="00D47839">
      <w:pPr>
        <w:pStyle w:val="SubjectSpecification-ContractCzechRadio"/>
      </w:pPr>
    </w:p>
    <w:p w14:paraId="24E29FEA" w14:textId="77777777" w:rsidR="00D47839" w:rsidRDefault="00D47839">
      <w:pPr>
        <w:pStyle w:val="SubjectSpecification-ContractCzechRadio"/>
      </w:pPr>
    </w:p>
    <w:p w14:paraId="24E29FEB" w14:textId="77777777" w:rsidR="00D47839" w:rsidRDefault="007A239D">
      <w:pPr>
        <w:spacing w:after="160" w:line="259" w:lineRule="auto"/>
        <w:rPr>
          <w:b/>
          <w:color w:val="000F37"/>
        </w:rPr>
      </w:pPr>
      <w:r>
        <w:br w:type="page"/>
      </w:r>
    </w:p>
    <w:p w14:paraId="24E29FEC" w14:textId="2C8FAADA" w:rsidR="00D47839" w:rsidRDefault="007A239D">
      <w:pPr>
        <w:pStyle w:val="SubjectSpecification-ContractCzechRadio"/>
        <w:jc w:val="center"/>
        <w:rPr>
          <w:b/>
        </w:rPr>
      </w:pPr>
      <w:r>
        <w:rPr>
          <w:b/>
        </w:rPr>
        <w:lastRenderedPageBreak/>
        <w:t xml:space="preserve">PŘÍLOHA </w:t>
      </w:r>
      <w:r w:rsidR="00623FB2">
        <w:rPr>
          <w:b/>
        </w:rPr>
        <w:t xml:space="preserve">č. 1 </w:t>
      </w:r>
      <w:r>
        <w:rPr>
          <w:b/>
        </w:rPr>
        <w:t xml:space="preserve">– SPECIFIKACE </w:t>
      </w:r>
      <w:r w:rsidR="00E05F2A">
        <w:rPr>
          <w:b/>
        </w:rPr>
        <w:t>SLUŽEB</w:t>
      </w:r>
    </w:p>
    <w:p w14:paraId="24E29FED" w14:textId="77777777" w:rsidR="00D47839" w:rsidRDefault="00D47839">
      <w:pPr>
        <w:pStyle w:val="SubjectSpecification-ContractCzechRadio"/>
      </w:pPr>
    </w:p>
    <w:p w14:paraId="24E29FEE" w14:textId="77777777" w:rsidR="00D47839" w:rsidRDefault="00D47839">
      <w:pPr>
        <w:pStyle w:val="SubjectSpecification-ContractCzechRadio"/>
      </w:pPr>
    </w:p>
    <w:p w14:paraId="24E29FEF" w14:textId="77777777" w:rsidR="00D47839" w:rsidRDefault="00D47839">
      <w:pPr>
        <w:pStyle w:val="SubjectSpecification-ContractCzechRadio"/>
      </w:pPr>
    </w:p>
    <w:p w14:paraId="24E29FF0" w14:textId="77777777" w:rsidR="00D47839" w:rsidRDefault="00D47839">
      <w:pPr>
        <w:pStyle w:val="SubjectSpecification-ContractCzechRadio"/>
      </w:pPr>
    </w:p>
    <w:p w14:paraId="24E29FF1" w14:textId="77777777" w:rsidR="00D47839" w:rsidRDefault="007A239D">
      <w:pPr>
        <w:spacing w:after="160" w:line="259" w:lineRule="auto"/>
        <w:jc w:val="center"/>
      </w:pPr>
      <w:r>
        <w:br w:type="page"/>
      </w:r>
    </w:p>
    <w:p w14:paraId="24E29FF2" w14:textId="333560E7" w:rsidR="00D47839" w:rsidRDefault="007A239D">
      <w:pPr>
        <w:spacing w:after="160" w:line="259" w:lineRule="auto"/>
        <w:jc w:val="center"/>
        <w:rPr>
          <w:b/>
        </w:rPr>
      </w:pPr>
      <w:r>
        <w:rPr>
          <w:b/>
        </w:rPr>
        <w:lastRenderedPageBreak/>
        <w:t xml:space="preserve">PŘÍLOHA </w:t>
      </w:r>
      <w:r w:rsidR="00623FB2">
        <w:rPr>
          <w:b/>
        </w:rPr>
        <w:t xml:space="preserve">č. 2 </w:t>
      </w:r>
      <w:r>
        <w:rPr>
          <w:b/>
        </w:rPr>
        <w:t>– CENOVÁ TABULKA</w:t>
      </w:r>
    </w:p>
    <w:p w14:paraId="24E29FF3" w14:textId="77777777" w:rsidR="00D47839" w:rsidRDefault="00D47839">
      <w:pPr>
        <w:spacing w:after="160" w:line="259" w:lineRule="auto"/>
        <w:jc w:val="center"/>
        <w:rPr>
          <w:b/>
        </w:rPr>
      </w:pPr>
    </w:p>
    <w:p w14:paraId="24E29FF4" w14:textId="77777777" w:rsidR="0047154D" w:rsidRDefault="0047154D">
      <w:pPr>
        <w:spacing w:after="160" w:line="259" w:lineRule="auto"/>
        <w:jc w:val="center"/>
        <w:rPr>
          <w:b/>
        </w:rPr>
      </w:pPr>
    </w:p>
    <w:p w14:paraId="24E29FF5" w14:textId="77777777" w:rsidR="0047154D" w:rsidRDefault="0047154D">
      <w:pPr>
        <w:spacing w:after="160" w:line="259" w:lineRule="auto"/>
        <w:jc w:val="center"/>
        <w:rPr>
          <w:b/>
        </w:rPr>
      </w:pPr>
    </w:p>
    <w:p w14:paraId="24E29FF6" w14:textId="77777777" w:rsidR="0047154D" w:rsidRDefault="0047154D">
      <w:pPr>
        <w:spacing w:after="160" w:line="259" w:lineRule="auto"/>
        <w:jc w:val="center"/>
        <w:rPr>
          <w:b/>
        </w:rPr>
      </w:pPr>
    </w:p>
    <w:p w14:paraId="24E29FF7" w14:textId="77777777" w:rsidR="0047154D" w:rsidRDefault="0047154D">
      <w:pPr>
        <w:spacing w:after="160" w:line="259" w:lineRule="auto"/>
        <w:jc w:val="center"/>
        <w:rPr>
          <w:b/>
        </w:rPr>
      </w:pPr>
    </w:p>
    <w:p w14:paraId="24E29FF8" w14:textId="77777777" w:rsidR="0047154D" w:rsidRDefault="0047154D">
      <w:pPr>
        <w:spacing w:after="160" w:line="259" w:lineRule="auto"/>
        <w:jc w:val="center"/>
        <w:rPr>
          <w:b/>
        </w:rPr>
      </w:pPr>
    </w:p>
    <w:p w14:paraId="24E29FF9" w14:textId="77777777" w:rsidR="0047154D" w:rsidRDefault="0047154D">
      <w:pPr>
        <w:spacing w:after="160" w:line="259" w:lineRule="auto"/>
        <w:jc w:val="center"/>
        <w:rPr>
          <w:b/>
        </w:rPr>
      </w:pPr>
    </w:p>
    <w:p w14:paraId="24E29FFA" w14:textId="77777777" w:rsidR="0047154D" w:rsidRDefault="0047154D">
      <w:pPr>
        <w:spacing w:after="160" w:line="259" w:lineRule="auto"/>
        <w:jc w:val="center"/>
        <w:rPr>
          <w:b/>
        </w:rPr>
      </w:pPr>
    </w:p>
    <w:p w14:paraId="24E29FFB" w14:textId="77777777" w:rsidR="0047154D" w:rsidRDefault="0047154D">
      <w:pPr>
        <w:spacing w:after="160" w:line="259" w:lineRule="auto"/>
        <w:jc w:val="center"/>
        <w:rPr>
          <w:b/>
        </w:rPr>
      </w:pPr>
    </w:p>
    <w:p w14:paraId="24E29FFC" w14:textId="77777777" w:rsidR="0047154D" w:rsidRDefault="0047154D">
      <w:pPr>
        <w:spacing w:after="160" w:line="259" w:lineRule="auto"/>
        <w:jc w:val="center"/>
        <w:rPr>
          <w:b/>
        </w:rPr>
      </w:pPr>
    </w:p>
    <w:p w14:paraId="24E29FFD" w14:textId="77777777" w:rsidR="0047154D" w:rsidRDefault="0047154D">
      <w:pPr>
        <w:spacing w:after="160" w:line="259" w:lineRule="auto"/>
        <w:jc w:val="center"/>
        <w:rPr>
          <w:b/>
        </w:rPr>
      </w:pPr>
    </w:p>
    <w:p w14:paraId="24E29FFE" w14:textId="77777777" w:rsidR="0047154D" w:rsidRDefault="0047154D">
      <w:pPr>
        <w:spacing w:after="160" w:line="259" w:lineRule="auto"/>
        <w:jc w:val="center"/>
        <w:rPr>
          <w:b/>
        </w:rPr>
      </w:pPr>
    </w:p>
    <w:p w14:paraId="24E29FFF" w14:textId="77777777" w:rsidR="0047154D" w:rsidRDefault="0047154D">
      <w:pPr>
        <w:spacing w:after="160" w:line="259" w:lineRule="auto"/>
        <w:jc w:val="center"/>
        <w:rPr>
          <w:b/>
        </w:rPr>
      </w:pPr>
    </w:p>
    <w:p w14:paraId="24E2A000" w14:textId="77777777" w:rsidR="0047154D" w:rsidRDefault="0047154D">
      <w:pPr>
        <w:spacing w:after="160" w:line="259" w:lineRule="auto"/>
        <w:jc w:val="center"/>
        <w:rPr>
          <w:b/>
        </w:rPr>
      </w:pPr>
    </w:p>
    <w:p w14:paraId="24E2A001" w14:textId="77777777" w:rsidR="0047154D" w:rsidRDefault="0047154D">
      <w:pPr>
        <w:spacing w:after="160" w:line="259" w:lineRule="auto"/>
        <w:jc w:val="center"/>
        <w:rPr>
          <w:b/>
        </w:rPr>
      </w:pPr>
    </w:p>
    <w:p w14:paraId="24E2A002" w14:textId="77777777" w:rsidR="0047154D" w:rsidRDefault="0047154D">
      <w:pPr>
        <w:spacing w:after="160" w:line="259" w:lineRule="auto"/>
        <w:jc w:val="center"/>
        <w:rPr>
          <w:b/>
        </w:rPr>
      </w:pPr>
    </w:p>
    <w:p w14:paraId="24E2A003" w14:textId="77777777" w:rsidR="0047154D" w:rsidRDefault="0047154D">
      <w:pPr>
        <w:spacing w:after="160" w:line="259" w:lineRule="auto"/>
        <w:jc w:val="center"/>
        <w:rPr>
          <w:b/>
        </w:rPr>
      </w:pPr>
    </w:p>
    <w:p w14:paraId="24E2A004" w14:textId="77777777" w:rsidR="0047154D" w:rsidRDefault="0047154D">
      <w:pPr>
        <w:spacing w:after="160" w:line="259" w:lineRule="auto"/>
        <w:jc w:val="center"/>
        <w:rPr>
          <w:b/>
        </w:rPr>
      </w:pPr>
    </w:p>
    <w:p w14:paraId="24E2A005" w14:textId="77777777" w:rsidR="0047154D" w:rsidRDefault="0047154D">
      <w:pPr>
        <w:spacing w:after="160" w:line="259" w:lineRule="auto"/>
        <w:jc w:val="center"/>
        <w:rPr>
          <w:b/>
        </w:rPr>
      </w:pPr>
    </w:p>
    <w:p w14:paraId="24E2A006" w14:textId="77777777" w:rsidR="0047154D" w:rsidRDefault="0047154D">
      <w:pPr>
        <w:spacing w:after="160" w:line="259" w:lineRule="auto"/>
        <w:jc w:val="center"/>
      </w:pPr>
    </w:p>
    <w:p w14:paraId="24E2A007" w14:textId="77777777" w:rsidR="002B42FA" w:rsidRDefault="002B42FA">
      <w:pPr>
        <w:spacing w:after="160" w:line="259" w:lineRule="auto"/>
        <w:jc w:val="center"/>
        <w:rPr>
          <w:b/>
        </w:rPr>
      </w:pPr>
    </w:p>
    <w:p w14:paraId="24E2A008" w14:textId="77777777" w:rsidR="00E05F2A" w:rsidRDefault="00E05F2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r>
        <w:rPr>
          <w:b/>
        </w:rPr>
        <w:br w:type="page"/>
      </w:r>
    </w:p>
    <w:p w14:paraId="24E2A009" w14:textId="1716A4F0" w:rsidR="00D47839" w:rsidRPr="00AB1DC3" w:rsidRDefault="007A239D" w:rsidP="00E05F2A">
      <w:pPr>
        <w:spacing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4E2A079" wp14:editId="24E2A07A">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4E2A091"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79" id="Textové pole 11" o:spid="_x0000_s1032"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qmptJQsC&#10;AABsBAAADgAAAAAAAAAAAAAAAAAuAgAAZHJzL2Uyb0RvYy54bWxQSwECLQAUAAYACAAAACEA/OXG&#10;heEAAAALAQAADwAAAAAAAAAAAAAAAABlBAAAZHJzL2Rvd25yZXYueG1sUEsFBgAAAAAEAAQA8wAA&#10;AHMFAAAAAA==&#10;" filled="f" stroked="f" strokeweight=".18mm">
                <v:textbox inset="0,0,0,0">
                  <w:txbxContent>
                    <w:p w14:paraId="24E2A091" w14:textId="77777777" w:rsidR="006E71A3" w:rsidRDefault="006E71A3">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4E2A07B" wp14:editId="24E2A07C">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4E2A092"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7B" id="Textové pole 14" o:spid="_x0000_s1033"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DrnZ9mCgIA&#10;AGwEAAAOAAAAAAAAAAAAAAAAAC4CAABkcnMvZTJvRG9jLnhtbFBLAQItABQABgAIAAAAIQD85caF&#10;4QAAAAsBAAAPAAAAAAAAAAAAAAAAAGQEAABkcnMvZG93bnJldi54bWxQSwUGAAAAAAQABADzAAAA&#10;cgUAAAAA&#10;" filled="f" stroked="f" strokeweight=".18mm">
                <v:textbox inset="0,0,0,0">
                  <w:txbxContent>
                    <w:p w14:paraId="24E2A092" w14:textId="77777777" w:rsidR="006E71A3" w:rsidRDefault="006E71A3">
                      <w:pPr>
                        <w:pStyle w:val="DocumentTitleCzechRadio"/>
                      </w:pPr>
                    </w:p>
                  </w:txbxContent>
                </v:textbox>
                <w10:wrap anchorx="page" anchory="page"/>
              </v:rect>
            </w:pict>
          </mc:Fallback>
        </mc:AlternateContent>
      </w:r>
      <w:r>
        <w:rPr>
          <w:b/>
        </w:rPr>
        <w:t xml:space="preserve">PŘÍLOHA </w:t>
      </w:r>
      <w:r w:rsidR="00623FB2">
        <w:rPr>
          <w:b/>
        </w:rPr>
        <w:t xml:space="preserve">č. 3 </w:t>
      </w:r>
      <w:r>
        <w:rPr>
          <w:b/>
        </w:rPr>
        <w:t>-</w:t>
      </w:r>
      <w:r>
        <w:t xml:space="preserve"> </w:t>
      </w:r>
      <w:r>
        <w:rPr>
          <w:b/>
        </w:rPr>
        <w:t xml:space="preserve">DÍLČÍ SMLOUVA O </w:t>
      </w:r>
      <w:r w:rsidR="00E05F2A">
        <w:rPr>
          <w:b/>
        </w:rPr>
        <w:t xml:space="preserve">POSKYTOVÁNÍ </w:t>
      </w:r>
      <w:r w:rsidR="00E05F2A" w:rsidRPr="00AB1DC3">
        <w:rPr>
          <w:b/>
        </w:rPr>
        <w:t>SLUŽEB</w:t>
      </w:r>
      <w:r w:rsidR="007A107B" w:rsidRPr="00AB1DC3">
        <w:rPr>
          <w:b/>
        </w:rPr>
        <w:t xml:space="preserve"> č. [DOPLNIT]</w:t>
      </w:r>
    </w:p>
    <w:p w14:paraId="24E2A00A" w14:textId="77777777" w:rsidR="00D47839" w:rsidRPr="00AB1DC3" w:rsidRDefault="007A239D" w:rsidP="006E3FCE">
      <w:pPr>
        <w:jc w:val="center"/>
        <w:rPr>
          <w:rFonts w:cs="Arial"/>
          <w:b/>
        </w:rPr>
      </w:pPr>
      <w:r w:rsidRPr="00AB1DC3">
        <w:t xml:space="preserve">k rámcové dohodě o </w:t>
      </w:r>
      <w:r w:rsidR="00E05F2A" w:rsidRPr="00AB1DC3">
        <w:t>poskytování služeb technického zabezpečení šíření rozhlasového vysílání po internetu</w:t>
      </w:r>
      <w:r w:rsidR="00E05F2A" w:rsidRPr="00AB1DC3">
        <w:rPr>
          <w:rFonts w:cs="Arial"/>
          <w:b/>
        </w:rPr>
        <w:t xml:space="preserve"> </w:t>
      </w:r>
      <w:r w:rsidRPr="00AB1DC3">
        <w:t xml:space="preserve">ze dne </w:t>
      </w:r>
      <w:r w:rsidRPr="00AB1DC3">
        <w:rPr>
          <w:b/>
        </w:rPr>
        <w:t>[DOPLNIT]</w:t>
      </w:r>
    </w:p>
    <w:p w14:paraId="24E2A00B" w14:textId="77777777" w:rsidR="00D47839" w:rsidRPr="00AB1DC3" w:rsidRDefault="00D47839">
      <w:pPr>
        <w:pStyle w:val="SubjectName-ContractCzechRadio"/>
      </w:pPr>
    </w:p>
    <w:p w14:paraId="24E2A00C" w14:textId="77777777" w:rsidR="00D47839" w:rsidRDefault="007A239D">
      <w:pPr>
        <w:pStyle w:val="SubjectName-ContractCzechRadio"/>
      </w:pPr>
      <w:r w:rsidRPr="00AB1DC3">
        <w:t>Český rozhlas</w:t>
      </w:r>
    </w:p>
    <w:p w14:paraId="24E2A00D" w14:textId="77777777" w:rsidR="00D47839" w:rsidRDefault="007A239D">
      <w:pPr>
        <w:pStyle w:val="SubjectSpecification-ContractCzechRadio"/>
      </w:pPr>
      <w:r>
        <w:t>zřízený zákonem č. 484/1991 Sb., o Českém rozhlasu</w:t>
      </w:r>
    </w:p>
    <w:p w14:paraId="24E2A00E" w14:textId="77777777" w:rsidR="00D47839" w:rsidRPr="00CB41B8" w:rsidRDefault="007A239D">
      <w:pPr>
        <w:pStyle w:val="SubjectSpecification-ContractCzechRadio"/>
      </w:pPr>
      <w:r>
        <w:t xml:space="preserve">nezapisuje </w:t>
      </w:r>
      <w:r w:rsidRPr="00CB41B8">
        <w:t>se do obchodního rejstříku</w:t>
      </w:r>
    </w:p>
    <w:p w14:paraId="24E2A00F" w14:textId="77777777" w:rsidR="00D47839" w:rsidRPr="00CB41B8" w:rsidRDefault="007A239D">
      <w:pPr>
        <w:pStyle w:val="SubjectSpecification-ContractCzechRadio"/>
      </w:pPr>
      <w:r w:rsidRPr="00CB41B8">
        <w:t>se sídlem Vinohradská 12, 120 99 Praha 2</w:t>
      </w:r>
    </w:p>
    <w:p w14:paraId="24E2A010" w14:textId="77777777" w:rsidR="00D47839" w:rsidRPr="00CB41B8" w:rsidRDefault="007A239D">
      <w:pPr>
        <w:pStyle w:val="SubjectSpecification-ContractCzechRadio"/>
      </w:pPr>
      <w:r w:rsidRPr="00CB41B8">
        <w:t xml:space="preserve">zastoupený: </w:t>
      </w:r>
      <w:r w:rsidRPr="00CB41B8">
        <w:rPr>
          <w:rFonts w:cs="Arial"/>
          <w:b/>
          <w:szCs w:val="20"/>
        </w:rPr>
        <w:t>[DOPLNIT]</w:t>
      </w:r>
    </w:p>
    <w:p w14:paraId="24E2A011" w14:textId="77777777" w:rsidR="00D47839" w:rsidRPr="00CB41B8" w:rsidRDefault="007A239D">
      <w:pPr>
        <w:pStyle w:val="SubjectSpecification-ContractCzechRadio"/>
      </w:pPr>
      <w:r w:rsidRPr="00CB41B8">
        <w:t>IČ 45245053, DIČ CZ45245053</w:t>
      </w:r>
    </w:p>
    <w:p w14:paraId="24E2A012" w14:textId="77777777" w:rsidR="00D47839" w:rsidRPr="00CB41B8" w:rsidRDefault="007A239D">
      <w:pPr>
        <w:pStyle w:val="SubjectSpecification-ContractCzechRadio"/>
      </w:pPr>
      <w:r w:rsidRPr="00CB41B8">
        <w:t>bankovní spojení: Raiffeisenbank a.s., č. ú.: 1001040797/5500</w:t>
      </w:r>
    </w:p>
    <w:p w14:paraId="24E2A013" w14:textId="77777777" w:rsidR="00D47839" w:rsidRPr="00CB41B8" w:rsidRDefault="007A239D">
      <w:pPr>
        <w:pStyle w:val="SubjectSpecification-ContractCzechRadio"/>
      </w:pPr>
      <w:r w:rsidRPr="00CB41B8">
        <w:t xml:space="preserve">zástupce pro věcná jednání </w:t>
      </w:r>
      <w:r w:rsidRPr="00CB41B8">
        <w:tab/>
      </w:r>
      <w:r w:rsidRPr="00CB41B8">
        <w:rPr>
          <w:b/>
        </w:rPr>
        <w:t>[DOPLNIT]</w:t>
      </w:r>
    </w:p>
    <w:p w14:paraId="24E2A014" w14:textId="77777777" w:rsidR="00D47839" w:rsidRPr="00CB41B8" w:rsidRDefault="007A239D">
      <w:pPr>
        <w:pStyle w:val="SubjectSpecification-ContractCzechRadio"/>
        <w:rPr>
          <w:rFonts w:cs="Arial"/>
          <w:color w:val="333333"/>
          <w:szCs w:val="20"/>
        </w:rPr>
      </w:pPr>
      <w:r w:rsidRPr="00CB41B8">
        <w:tab/>
      </w:r>
      <w:r w:rsidRPr="00CB41B8">
        <w:tab/>
      </w:r>
      <w:r w:rsidRPr="00CB41B8">
        <w:tab/>
      </w:r>
      <w:r w:rsidRPr="00CB41B8">
        <w:tab/>
      </w:r>
      <w:r w:rsidRPr="00CB41B8">
        <w:tab/>
      </w:r>
      <w:r w:rsidRPr="00CB41B8">
        <w:tab/>
      </w:r>
      <w:r w:rsidRPr="00CB41B8">
        <w:tab/>
      </w:r>
      <w:r w:rsidRPr="00CB41B8">
        <w:tab/>
      </w:r>
      <w:r w:rsidRPr="00CB41B8">
        <w:tab/>
        <w:t>tel.: +420</w:t>
      </w:r>
      <w:r w:rsidRPr="00CB41B8">
        <w:rPr>
          <w:rFonts w:cs="Arial"/>
          <w:color w:val="333333"/>
          <w:szCs w:val="20"/>
          <w:shd w:val="clear" w:color="auto" w:fill="FFFFFF"/>
        </w:rPr>
        <w:t xml:space="preserve"> </w:t>
      </w:r>
      <w:r w:rsidRPr="00CB41B8">
        <w:rPr>
          <w:b/>
        </w:rPr>
        <w:t>[DOPLNIT]</w:t>
      </w:r>
    </w:p>
    <w:p w14:paraId="24E2A015" w14:textId="77777777" w:rsidR="00D47839" w:rsidRDefault="007A239D">
      <w:pPr>
        <w:pStyle w:val="SubjectSpecification-ContractCzechRadio"/>
      </w:pPr>
      <w:r w:rsidRPr="00CB41B8">
        <w:tab/>
      </w:r>
      <w:r w:rsidRPr="00CB41B8">
        <w:tab/>
      </w:r>
      <w:r w:rsidRPr="00CB41B8">
        <w:tab/>
      </w:r>
      <w:r w:rsidRPr="00CB41B8">
        <w:tab/>
      </w:r>
      <w:r w:rsidRPr="00CB41B8">
        <w:tab/>
      </w:r>
      <w:r w:rsidRPr="00CB41B8">
        <w:tab/>
      </w:r>
      <w:r w:rsidRPr="00CB41B8">
        <w:tab/>
      </w:r>
      <w:r w:rsidRPr="00CB41B8">
        <w:tab/>
      </w:r>
      <w:r w:rsidRPr="00CB41B8">
        <w:tab/>
        <w:t xml:space="preserve">e-mail: </w:t>
      </w:r>
      <w:r w:rsidRPr="00CB41B8">
        <w:rPr>
          <w:b/>
        </w:rPr>
        <w:t>[DOPLNIT]</w:t>
      </w:r>
    </w:p>
    <w:p w14:paraId="24E2A016" w14:textId="77777777" w:rsidR="00D47839" w:rsidRDefault="007A239D">
      <w:pPr>
        <w:pStyle w:val="SubjectSpecification-ContractCzechRadio"/>
      </w:pPr>
      <w:r>
        <w:t>(dále jen jako „</w:t>
      </w:r>
      <w:r w:rsidRPr="004C5F4C">
        <w:rPr>
          <w:b/>
        </w:rPr>
        <w:t>objednatel</w:t>
      </w:r>
      <w:r>
        <w:t>“)</w:t>
      </w:r>
    </w:p>
    <w:p w14:paraId="24E2A017" w14:textId="77777777" w:rsidR="00D47839" w:rsidRDefault="00D47839">
      <w:pPr>
        <w:pStyle w:val="SubjectSpecification-ContractCzechRadio"/>
        <w:rPr>
          <w:b/>
        </w:rPr>
      </w:pPr>
    </w:p>
    <w:p w14:paraId="24E2A018" w14:textId="77777777" w:rsidR="00D47839" w:rsidRDefault="007A239D">
      <w:r>
        <w:t>a</w:t>
      </w:r>
    </w:p>
    <w:p w14:paraId="24E2A019" w14:textId="77777777" w:rsidR="00D47839" w:rsidRDefault="00D47839">
      <w:pPr>
        <w:jc w:val="center"/>
      </w:pPr>
    </w:p>
    <w:p w14:paraId="24E2A01A" w14:textId="77777777" w:rsidR="00D47839" w:rsidRDefault="007A239D">
      <w:pPr>
        <w:pStyle w:val="SubjectName-ContractCzechRadio"/>
        <w:rPr>
          <w:rFonts w:cs="Arial"/>
          <w:szCs w:val="20"/>
        </w:rPr>
      </w:pPr>
      <w:r>
        <w:rPr>
          <w:rFonts w:cs="Arial"/>
          <w:szCs w:val="20"/>
        </w:rPr>
        <w:t>[</w:t>
      </w:r>
      <w:r>
        <w:rPr>
          <w:rFonts w:cs="Arial"/>
          <w:szCs w:val="20"/>
          <w:highlight w:val="yellow"/>
        </w:rPr>
        <w:t xml:space="preserve">DOPLNIT JMÉNO A PŘÍJMENÍ NEBO FIRMU </w:t>
      </w:r>
      <w:r w:rsidR="00E05F2A">
        <w:rPr>
          <w:rFonts w:cs="Arial"/>
          <w:szCs w:val="20"/>
          <w:highlight w:val="yellow"/>
        </w:rPr>
        <w:t>POSKYTOVATELE</w:t>
      </w:r>
      <w:r>
        <w:rPr>
          <w:rFonts w:cs="Arial"/>
          <w:szCs w:val="20"/>
          <w:highlight w:val="yellow"/>
        </w:rPr>
        <w:t>]</w:t>
      </w:r>
    </w:p>
    <w:p w14:paraId="24E2A01B" w14:textId="77777777" w:rsidR="00D47839" w:rsidRDefault="007A239D">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24E2A01C" w14:textId="77777777" w:rsidR="00D47839" w:rsidRDefault="007A239D">
      <w:pPr>
        <w:pStyle w:val="SubjectSpecification-ContractCzechRadio"/>
        <w:rPr>
          <w:rFonts w:cs="Arial"/>
          <w:b/>
          <w:szCs w:val="20"/>
        </w:rPr>
      </w:pPr>
      <w:r>
        <w:rPr>
          <w:rFonts w:cs="Arial"/>
          <w:b/>
          <w:szCs w:val="20"/>
          <w:highlight w:val="yellow"/>
        </w:rPr>
        <w:t xml:space="preserve">[DOPLNIT MÍSTO PODNIKÁNÍ/BYDLIŠTĚ/SÍDLO </w:t>
      </w:r>
      <w:r w:rsidR="00E05F2A" w:rsidRPr="00E05F2A">
        <w:rPr>
          <w:rFonts w:cs="Arial"/>
          <w:b/>
          <w:szCs w:val="20"/>
          <w:highlight w:val="yellow"/>
        </w:rPr>
        <w:t>POSKYTOVATELE</w:t>
      </w:r>
      <w:r>
        <w:rPr>
          <w:rFonts w:cs="Arial"/>
          <w:b/>
          <w:szCs w:val="20"/>
          <w:highlight w:val="yellow"/>
        </w:rPr>
        <w:t>]</w:t>
      </w:r>
    </w:p>
    <w:p w14:paraId="24E2A01D" w14:textId="77777777" w:rsidR="00D47839" w:rsidRDefault="007A239D">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24E2A01E" w14:textId="77777777" w:rsidR="00D47839" w:rsidRDefault="007A239D">
      <w:pPr>
        <w:pStyle w:val="SubjectSpecification-ContractCzechRadio"/>
        <w:rPr>
          <w:rFonts w:cs="Arial"/>
          <w:b/>
          <w:szCs w:val="20"/>
        </w:rPr>
      </w:pPr>
      <w:r>
        <w:rPr>
          <w:rFonts w:cs="Arial"/>
          <w:b/>
          <w:szCs w:val="20"/>
        </w:rPr>
        <w:t>[</w:t>
      </w:r>
      <w:r>
        <w:rPr>
          <w:rFonts w:cs="Arial"/>
          <w:b/>
          <w:szCs w:val="20"/>
          <w:highlight w:val="yellow"/>
        </w:rPr>
        <w:t xml:space="preserve">DOPLNIT RČ nebo IČ </w:t>
      </w:r>
      <w:r w:rsidR="00E05F2A" w:rsidRPr="00E05F2A">
        <w:rPr>
          <w:rFonts w:cs="Arial"/>
          <w:b/>
          <w:szCs w:val="20"/>
          <w:highlight w:val="yellow"/>
        </w:rPr>
        <w:t>POSKYTOVATELE</w:t>
      </w:r>
      <w:r>
        <w:rPr>
          <w:rFonts w:cs="Arial"/>
          <w:b/>
          <w:szCs w:val="20"/>
          <w:highlight w:val="yellow"/>
        </w:rPr>
        <w:t>]</w:t>
      </w:r>
    </w:p>
    <w:p w14:paraId="24E2A01F" w14:textId="77777777" w:rsidR="00D47839" w:rsidRDefault="007A239D">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ú.: </w:t>
      </w:r>
      <w:r>
        <w:rPr>
          <w:rFonts w:cs="Arial"/>
          <w:b/>
          <w:szCs w:val="20"/>
        </w:rPr>
        <w:t>[</w:t>
      </w:r>
      <w:r>
        <w:rPr>
          <w:rFonts w:cs="Arial"/>
          <w:b/>
          <w:szCs w:val="20"/>
          <w:highlight w:val="yellow"/>
        </w:rPr>
        <w:t>DOPLNIT</w:t>
      </w:r>
      <w:r>
        <w:rPr>
          <w:rFonts w:cs="Arial"/>
          <w:b/>
          <w:szCs w:val="20"/>
        </w:rPr>
        <w:t>]</w:t>
      </w:r>
    </w:p>
    <w:p w14:paraId="24E2A020"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4E2A021" w14:textId="77777777" w:rsidR="00D47839" w:rsidRDefault="007A239D">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24E2A022"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4E2A023" w14:textId="77777777" w:rsidR="00D47839" w:rsidRDefault="007A239D">
      <w:pPr>
        <w:pStyle w:val="SubjectSpecification-ContractCzechRadio"/>
      </w:pPr>
      <w:r>
        <w:t>(dále jen jako „</w:t>
      </w:r>
      <w:r w:rsidR="00E05F2A">
        <w:rPr>
          <w:b/>
        </w:rPr>
        <w:t>poskytovatel</w:t>
      </w:r>
      <w:r>
        <w:t>“)</w:t>
      </w:r>
    </w:p>
    <w:p w14:paraId="24E2A024" w14:textId="77777777" w:rsidR="00D47839" w:rsidRDefault="00D47839">
      <w:pPr>
        <w:jc w:val="center"/>
      </w:pPr>
    </w:p>
    <w:p w14:paraId="24E2A025" w14:textId="77777777" w:rsidR="00D47839" w:rsidRPr="00CB41B8" w:rsidRDefault="007A239D">
      <w:pPr>
        <w:jc w:val="both"/>
      </w:pPr>
      <w:r>
        <w:t xml:space="preserve">uzavírají v souladu s ustanovením </w:t>
      </w:r>
      <w:r w:rsidR="00E05F2A">
        <w:t xml:space="preserve">§ 1746, odst. 2 a </w:t>
      </w:r>
      <w:r>
        <w:t xml:space="preserve">§ </w:t>
      </w:r>
      <w:r w:rsidR="000361A9">
        <w:t xml:space="preserve">2586 </w:t>
      </w:r>
      <w:r>
        <w:t>a násl. zákona č. 89/2012 Sb., občanský zákoník, ve znění pozdějších předpisů (dále jen „</w:t>
      </w:r>
      <w:r>
        <w:rPr>
          <w:b/>
        </w:rPr>
        <w:t>OZ</w:t>
      </w:r>
      <w:r>
        <w:t>“) a v souladu s článkem II</w:t>
      </w:r>
      <w:r w:rsidRPr="00CB41B8">
        <w:t xml:space="preserve">. rámcové dohody </w:t>
      </w:r>
      <w:r w:rsidR="00E05F2A" w:rsidRPr="00CB41B8">
        <w:t>na poskytování služeb</w:t>
      </w:r>
      <w:r w:rsidRPr="00CB41B8">
        <w:t xml:space="preserve"> </w:t>
      </w:r>
      <w:r w:rsidR="00E05F2A" w:rsidRPr="00CB41B8">
        <w:t>technického zabezpečení šíření rozhlasového vysílání po internetu</w:t>
      </w:r>
      <w:r w:rsidR="00E05F2A" w:rsidRPr="00CB41B8">
        <w:rPr>
          <w:rFonts w:cs="Arial"/>
          <w:szCs w:val="20"/>
        </w:rPr>
        <w:t xml:space="preserve"> </w:t>
      </w:r>
      <w:r w:rsidRPr="00CB41B8">
        <w:rPr>
          <w:rFonts w:cs="Arial"/>
          <w:szCs w:val="20"/>
        </w:rPr>
        <w:t xml:space="preserve">ze dne </w:t>
      </w:r>
      <w:r w:rsidRPr="00CB41B8">
        <w:rPr>
          <w:rFonts w:cs="Arial"/>
          <w:b/>
          <w:szCs w:val="20"/>
        </w:rPr>
        <w:t>[DOPLNIT]</w:t>
      </w:r>
      <w:r w:rsidRPr="00CB41B8">
        <w:t xml:space="preserve"> (dále jen „</w:t>
      </w:r>
      <w:r w:rsidRPr="00CB41B8">
        <w:rPr>
          <w:b/>
        </w:rPr>
        <w:t>rámcová dohoda</w:t>
      </w:r>
      <w:r w:rsidRPr="00CB41B8">
        <w:t>“)</w:t>
      </w:r>
      <w:r w:rsidRPr="00CB41B8">
        <w:rPr>
          <w:rFonts w:cs="Arial"/>
          <w:b/>
          <w:szCs w:val="20"/>
        </w:rPr>
        <w:t xml:space="preserve"> </w:t>
      </w:r>
      <w:r w:rsidRPr="00CB41B8">
        <w:t xml:space="preserve">tuto dílčí smlouvu o </w:t>
      </w:r>
      <w:r w:rsidR="00E05F2A" w:rsidRPr="00CB41B8">
        <w:t>poskytování služeb</w:t>
      </w:r>
      <w:r w:rsidRPr="00CB41B8">
        <w:t xml:space="preserve"> (dále jen jako „</w:t>
      </w:r>
      <w:r w:rsidRPr="00CB41B8">
        <w:rPr>
          <w:b/>
        </w:rPr>
        <w:t>smlouva</w:t>
      </w:r>
      <w:r w:rsidRPr="00CB41B8">
        <w:t>“)</w:t>
      </w:r>
    </w:p>
    <w:p w14:paraId="24E2A026" w14:textId="77777777" w:rsidR="00D47839" w:rsidRPr="00CB41B8" w:rsidRDefault="007A239D">
      <w:pPr>
        <w:pStyle w:val="Heading-Number-ContractCzechRadio"/>
        <w:numPr>
          <w:ilvl w:val="0"/>
          <w:numId w:val="3"/>
        </w:numPr>
      </w:pPr>
      <w:r w:rsidRPr="00CB41B8">
        <w:t>Předmět smlouvy</w:t>
      </w:r>
    </w:p>
    <w:p w14:paraId="24E2A027" w14:textId="77777777" w:rsidR="00D47839" w:rsidRDefault="007A239D" w:rsidP="004A0ADB">
      <w:pPr>
        <w:pStyle w:val="ListNumber-ContractCzechRadio"/>
        <w:numPr>
          <w:ilvl w:val="1"/>
          <w:numId w:val="16"/>
        </w:numPr>
        <w:jc w:val="both"/>
      </w:pPr>
      <w:r>
        <w:t xml:space="preserve">Předmětem této smlouvy je povinnost </w:t>
      </w:r>
      <w:r w:rsidR="003641A9">
        <w:t>poskytovatele</w:t>
      </w:r>
      <w:r>
        <w:t xml:space="preserve"> p</w:t>
      </w:r>
      <w:r w:rsidR="003641A9">
        <w:t>oskytovat</w:t>
      </w:r>
      <w:r>
        <w:t xml:space="preserve"> na svůj náklad a nebezpečí </w:t>
      </w:r>
      <w:r w:rsidR="003641A9">
        <w:t>objednateli</w:t>
      </w:r>
      <w:r>
        <w:t xml:space="preserve"> </w:t>
      </w:r>
      <w:r w:rsidR="003641A9">
        <w:t>následující služby</w:t>
      </w:r>
      <w:r>
        <w:t xml:space="preserve"> </w:t>
      </w:r>
      <w:r w:rsidRPr="00CB41B8">
        <w:t xml:space="preserve">- </w:t>
      </w:r>
      <w:r w:rsidRPr="00CB41B8">
        <w:rPr>
          <w:rFonts w:cs="Arial"/>
          <w:b/>
          <w:szCs w:val="20"/>
        </w:rPr>
        <w:t xml:space="preserve">[DOPLNIT </w:t>
      </w:r>
      <w:r w:rsidR="004C258B" w:rsidRPr="00CB41B8">
        <w:rPr>
          <w:rFonts w:cs="Arial"/>
          <w:b/>
          <w:szCs w:val="20"/>
        </w:rPr>
        <w:t xml:space="preserve">POPIS </w:t>
      </w:r>
      <w:r w:rsidR="003641A9" w:rsidRPr="00CB41B8">
        <w:rPr>
          <w:rFonts w:cs="Arial"/>
          <w:b/>
          <w:szCs w:val="20"/>
        </w:rPr>
        <w:t>SLUŽBY</w:t>
      </w:r>
      <w:r w:rsidRPr="00CB41B8">
        <w:rPr>
          <w:rFonts w:cs="Arial"/>
          <w:b/>
          <w:szCs w:val="20"/>
        </w:rPr>
        <w:t>]</w:t>
      </w:r>
      <w:r w:rsidR="003641A9" w:rsidRPr="00CB41B8">
        <w:rPr>
          <w:rFonts w:cs="Arial"/>
          <w:szCs w:val="20"/>
        </w:rPr>
        <w:t>,</w:t>
      </w:r>
      <w:r>
        <w:t xml:space="preserve"> blíže specifikované v příloze této smlouvy </w:t>
      </w:r>
      <w:r w:rsidR="003641A9">
        <w:t>(dále také jako „</w:t>
      </w:r>
      <w:r w:rsidR="003641A9">
        <w:rPr>
          <w:b/>
        </w:rPr>
        <w:t>služby</w:t>
      </w:r>
      <w:r w:rsidR="003641A9">
        <w:t>“)</w:t>
      </w:r>
      <w:r>
        <w:t xml:space="preserve"> a povinnost objednatele zaplatit</w:t>
      </w:r>
      <w:r w:rsidR="003641A9">
        <w:t xml:space="preserve"> poskytovateli</w:t>
      </w:r>
      <w:r>
        <w:t xml:space="preserve"> cenu </w:t>
      </w:r>
      <w:r w:rsidR="003641A9">
        <w:t>služeb</w:t>
      </w:r>
      <w:r>
        <w:t xml:space="preserve"> dle této smlouvy. </w:t>
      </w:r>
    </w:p>
    <w:p w14:paraId="24E2A028" w14:textId="77777777" w:rsidR="00D47839" w:rsidRDefault="007A239D" w:rsidP="004A0ADB">
      <w:pPr>
        <w:pStyle w:val="Heading-Number-ContractCzechRadio"/>
        <w:numPr>
          <w:ilvl w:val="0"/>
          <w:numId w:val="15"/>
        </w:numPr>
        <w:ind w:hanging="3119"/>
      </w:pPr>
      <w:r>
        <w:t>Místo a doba plnění</w:t>
      </w:r>
    </w:p>
    <w:p w14:paraId="24E2A029" w14:textId="77777777" w:rsidR="00D47839" w:rsidRPr="00CB41B8" w:rsidRDefault="007A239D" w:rsidP="004A0ADB">
      <w:pPr>
        <w:pStyle w:val="ListNumber-ContractCzechRadio"/>
        <w:numPr>
          <w:ilvl w:val="1"/>
          <w:numId w:val="15"/>
        </w:numPr>
        <w:jc w:val="both"/>
      </w:pPr>
      <w:r>
        <w:rPr>
          <w:rFonts w:cs="Arial"/>
          <w:szCs w:val="20"/>
        </w:rPr>
        <w:t xml:space="preserve">Pokud se smluvní strany nedohodly písemně jinak, </w:t>
      </w:r>
      <w:r>
        <w:t xml:space="preserve">místem </w:t>
      </w:r>
      <w:r w:rsidR="003641A9" w:rsidRPr="00CB41B8">
        <w:t>poskytování služeb</w:t>
      </w:r>
      <w:r w:rsidRPr="00CB41B8">
        <w:t xml:space="preserve"> objednateli je [</w:t>
      </w:r>
      <w:r w:rsidRPr="00CB41B8">
        <w:rPr>
          <w:b/>
        </w:rPr>
        <w:t>DOPLNIT</w:t>
      </w:r>
      <w:r w:rsidRPr="00CB41B8">
        <w:t>]</w:t>
      </w:r>
      <w:r w:rsidRPr="00CB41B8">
        <w:rPr>
          <w:rFonts w:cs="Arial"/>
          <w:szCs w:val="20"/>
        </w:rPr>
        <w:t>.</w:t>
      </w:r>
    </w:p>
    <w:p w14:paraId="24E2A02A" w14:textId="77777777" w:rsidR="00831FD2" w:rsidRDefault="004C258B" w:rsidP="00831FD2">
      <w:pPr>
        <w:pStyle w:val="ListNumber-ContractCzechRadio"/>
        <w:numPr>
          <w:ilvl w:val="1"/>
          <w:numId w:val="15"/>
        </w:numPr>
        <w:jc w:val="both"/>
      </w:pPr>
      <w:r w:rsidRPr="00CB41B8">
        <w:t xml:space="preserve">Poskytovatel se zavazuje zahájit poskytování služeb v místě poskytování služeb nejpozději do </w:t>
      </w:r>
      <w:r w:rsidRPr="00CB41B8">
        <w:rPr>
          <w:b/>
        </w:rPr>
        <w:t xml:space="preserve">[DOPLNIT] </w:t>
      </w:r>
      <w:r w:rsidRPr="00CB41B8">
        <w:rPr>
          <w:rFonts w:cs="Arial"/>
          <w:b/>
          <w:szCs w:val="20"/>
        </w:rPr>
        <w:t>ode dne účinnosti této smlouvy</w:t>
      </w:r>
      <w:r w:rsidRPr="00CB41B8">
        <w:rPr>
          <w:rFonts w:cs="Arial"/>
          <w:szCs w:val="20"/>
        </w:rPr>
        <w:t xml:space="preserve">. </w:t>
      </w:r>
      <w:r w:rsidR="00831FD2" w:rsidRPr="00CB41B8">
        <w:t>Poskytovatel je povin</w:t>
      </w:r>
      <w:r w:rsidR="00831FD2">
        <w:t xml:space="preserve">en místo a dobu zahájení poskytování služeb oznámit objednateli nejméně 3 pracovní dny předem na e-mail uvedený v hlavičce této smlouvy. </w:t>
      </w:r>
    </w:p>
    <w:p w14:paraId="24E2A02B" w14:textId="77777777" w:rsidR="004C258B" w:rsidRPr="00CB41B8" w:rsidRDefault="004C258B" w:rsidP="004A0ADB">
      <w:pPr>
        <w:pStyle w:val="ListNumber-ContractCzechRadio"/>
        <w:numPr>
          <w:ilvl w:val="1"/>
          <w:numId w:val="15"/>
        </w:numPr>
        <w:jc w:val="both"/>
      </w:pPr>
      <w:r>
        <w:t xml:space="preserve">Služby dle této smlouvy budou poskytovány </w:t>
      </w:r>
      <w:r w:rsidRPr="00CB41B8">
        <w:t>pod dobu [</w:t>
      </w:r>
      <w:r w:rsidRPr="00CB41B8">
        <w:rPr>
          <w:b/>
        </w:rPr>
        <w:t>DOPLNIT</w:t>
      </w:r>
      <w:r w:rsidRPr="00CB41B8">
        <w:t>]</w:t>
      </w:r>
      <w:r w:rsidRPr="00CB41B8">
        <w:rPr>
          <w:rFonts w:cs="Arial"/>
          <w:szCs w:val="20"/>
        </w:rPr>
        <w:t>.</w:t>
      </w:r>
    </w:p>
    <w:p w14:paraId="24E2A02C" w14:textId="77777777" w:rsidR="00D47839" w:rsidRPr="00CB41B8" w:rsidRDefault="007A239D" w:rsidP="004A0ADB">
      <w:pPr>
        <w:pStyle w:val="Heading-Number-ContractCzechRadio"/>
        <w:numPr>
          <w:ilvl w:val="0"/>
          <w:numId w:val="15"/>
        </w:numPr>
        <w:ind w:hanging="3119"/>
      </w:pPr>
      <w:r w:rsidRPr="00CB41B8">
        <w:lastRenderedPageBreak/>
        <w:t xml:space="preserve">Cena </w:t>
      </w:r>
      <w:r w:rsidR="00E05F2A" w:rsidRPr="00CB41B8">
        <w:t xml:space="preserve">služeb </w:t>
      </w:r>
      <w:r w:rsidRPr="00CB41B8">
        <w:t>a platební podmínky</w:t>
      </w:r>
    </w:p>
    <w:p w14:paraId="24E2A02D" w14:textId="5CA7C908" w:rsidR="00D47839" w:rsidRPr="00CB41B8" w:rsidRDefault="007A239D" w:rsidP="004A0ADB">
      <w:pPr>
        <w:pStyle w:val="ListNumber-ContractCzechRadio"/>
        <w:numPr>
          <w:ilvl w:val="1"/>
          <w:numId w:val="15"/>
        </w:numPr>
        <w:jc w:val="both"/>
      </w:pPr>
      <w:r w:rsidRPr="00CB41B8">
        <w:t xml:space="preserve">Cena </w:t>
      </w:r>
      <w:r w:rsidR="00E05F2A" w:rsidRPr="00CB41B8">
        <w:t>služeb</w:t>
      </w:r>
      <w:r w:rsidRPr="00CB41B8">
        <w:t xml:space="preserve"> je stanovena nabídkou </w:t>
      </w:r>
      <w:r w:rsidR="00E05F2A" w:rsidRPr="00CB41B8">
        <w:t>poskytovatele</w:t>
      </w:r>
      <w:r w:rsidRPr="00CB41B8">
        <w:t xml:space="preserve"> a činí </w:t>
      </w:r>
      <w:r w:rsidRPr="00CB41B8">
        <w:rPr>
          <w:rFonts w:cs="Arial"/>
          <w:b/>
          <w:szCs w:val="20"/>
        </w:rPr>
        <w:t xml:space="preserve">[DOPLNIT],- </w:t>
      </w:r>
      <w:r w:rsidRPr="00FF0244">
        <w:rPr>
          <w:b/>
        </w:rPr>
        <w:t>Kč bez DPH</w:t>
      </w:r>
      <w:r w:rsidR="00B77ED4">
        <w:rPr>
          <w:b/>
        </w:rPr>
        <w:t xml:space="preserve"> za 1 měsíc</w:t>
      </w:r>
      <w:r w:rsidRPr="00CB41B8">
        <w:t xml:space="preserve">. </w:t>
      </w:r>
      <w:r w:rsidR="00FF0244">
        <w:t>K ceně bude připočtena DPH v zákonem stanovené výši</w:t>
      </w:r>
      <w:r w:rsidRPr="00CB41B8">
        <w:t xml:space="preserve">. Cena </w:t>
      </w:r>
      <w:r w:rsidR="00E05F2A" w:rsidRPr="00CB41B8">
        <w:t>služeb</w:t>
      </w:r>
      <w:r w:rsidRPr="00CB41B8">
        <w:t xml:space="preserve"> a platební podmínky jsou sjednány v souladu s rámcovou dohodou.</w:t>
      </w:r>
    </w:p>
    <w:p w14:paraId="24E2A02E" w14:textId="77777777" w:rsidR="00D47839" w:rsidRDefault="007A239D" w:rsidP="004A0ADB">
      <w:pPr>
        <w:pStyle w:val="ListNumber-ContractCzechRadio"/>
        <w:numPr>
          <w:ilvl w:val="1"/>
          <w:numId w:val="15"/>
        </w:numPr>
        <w:jc w:val="both"/>
      </w:pPr>
      <w:r w:rsidRPr="00CB41B8">
        <w:t>Celková cena dle předchozího odstavce je konečná a zahrnuje</w:t>
      </w:r>
      <w:r>
        <w:t xml:space="preserve"> veškeré náklady </w:t>
      </w:r>
      <w:r w:rsidR="00E05F2A">
        <w:t>poskytovatele</w:t>
      </w:r>
      <w:r>
        <w:t xml:space="preserve"> související s</w:t>
      </w:r>
      <w:r w:rsidR="00831FD2">
        <w:t> poskytováním služeb</w:t>
      </w:r>
      <w:r>
        <w:t xml:space="preserve"> </w:t>
      </w:r>
      <w:r w:rsidR="00831FD2">
        <w:t>dle této smlouvy (např. doprava</w:t>
      </w:r>
      <w:r>
        <w:t>).</w:t>
      </w:r>
    </w:p>
    <w:p w14:paraId="24E2A02F" w14:textId="77777777" w:rsidR="00D47839" w:rsidRDefault="007A239D" w:rsidP="004A0ADB">
      <w:pPr>
        <w:pStyle w:val="Heading-Number-ContractCzechRadio"/>
        <w:numPr>
          <w:ilvl w:val="0"/>
          <w:numId w:val="15"/>
        </w:numPr>
        <w:ind w:hanging="3119"/>
      </w:pPr>
      <w:r>
        <w:t>Závěrečná ustanovení</w:t>
      </w:r>
    </w:p>
    <w:p w14:paraId="24E2A030" w14:textId="77777777" w:rsidR="00D47839" w:rsidRDefault="007A239D" w:rsidP="004A0ADB">
      <w:pPr>
        <w:pStyle w:val="ListNumber-ContractCzechRadio"/>
        <w:numPr>
          <w:ilvl w:val="1"/>
          <w:numId w:val="15"/>
        </w:numPr>
        <w:jc w:val="both"/>
      </w:pPr>
      <w:r>
        <w:t xml:space="preserve">Práva a povinnosti smluvních stran touto smlouvou neupravená se řídí rámcovou dohodou, pokud si smluvní strany v této smlouvě nedohodly jinak. </w:t>
      </w:r>
    </w:p>
    <w:p w14:paraId="24E2A031" w14:textId="77777777" w:rsidR="00D47839" w:rsidRDefault="007A239D" w:rsidP="004A0ADB">
      <w:pPr>
        <w:pStyle w:val="ListNumber-ContractCzechRadio"/>
        <w:numPr>
          <w:ilvl w:val="1"/>
          <w:numId w:val="15"/>
        </w:numPr>
        <w:jc w:val="both"/>
      </w:pPr>
      <w:r>
        <w:t>Bude - li v této smlouvě použit jakýkoli pojem, aniž by byl touto smlouvou zvlášť definován, potom bude mít význam, který mu dává rámcová dohoda.</w:t>
      </w:r>
    </w:p>
    <w:p w14:paraId="24E2A032" w14:textId="77777777" w:rsidR="00D47839" w:rsidRDefault="007A239D" w:rsidP="004A0AD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4E2A033" w14:textId="77777777" w:rsidR="00D47839" w:rsidRDefault="007A239D" w:rsidP="004A0AD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4E2A034" w14:textId="77777777" w:rsidR="00D47839" w:rsidRDefault="007A239D" w:rsidP="004A0ADB">
      <w:pPr>
        <w:pStyle w:val="ListNumber-ContractCzechRadio"/>
        <w:numPr>
          <w:ilvl w:val="1"/>
          <w:numId w:val="15"/>
        </w:numPr>
        <w:jc w:val="both"/>
      </w:pPr>
      <w:r>
        <w:t xml:space="preserve">Tato smlouva je vyhotovena ve třech stejnopisech s platností originálu, z nichž objednatel obdrží dva a </w:t>
      </w:r>
      <w:r w:rsidR="00E05F2A">
        <w:t>poskytovatel</w:t>
      </w:r>
      <w:r>
        <w:t xml:space="preserve"> jeden.</w:t>
      </w:r>
    </w:p>
    <w:p w14:paraId="24E2A035" w14:textId="77777777" w:rsidR="00D47839" w:rsidRDefault="007A239D" w:rsidP="004A0ADB">
      <w:pPr>
        <w:pStyle w:val="ListNumber-ContractCzechRadio"/>
        <w:numPr>
          <w:ilvl w:val="1"/>
          <w:numId w:val="15"/>
        </w:numPr>
      </w:pPr>
      <w:r>
        <w:t>Nedílnou součástí této smlouvy je její:</w:t>
      </w:r>
    </w:p>
    <w:p w14:paraId="24E2A036" w14:textId="77777777" w:rsidR="00D47839" w:rsidRDefault="007A239D">
      <w:pPr>
        <w:pStyle w:val="Heading-Number-ContractCzechRadio"/>
        <w:ind w:left="312"/>
        <w:jc w:val="left"/>
        <w:rPr>
          <w:b w:val="0"/>
        </w:rPr>
      </w:pPr>
      <w:r>
        <w:rPr>
          <w:b w:val="0"/>
        </w:rPr>
        <w:t xml:space="preserve">Příloha: Specifikace </w:t>
      </w:r>
      <w:r w:rsidR="00E05F2A">
        <w:rPr>
          <w:b w:val="0"/>
        </w:rPr>
        <w:t>služeb</w:t>
      </w:r>
      <w:r>
        <w:rPr>
          <w:rFonts w:cs="Arial"/>
          <w:b w:val="0"/>
        </w:rPr>
        <w:t>;</w:t>
      </w:r>
    </w:p>
    <w:p w14:paraId="24E2A037" w14:textId="77777777" w:rsidR="00D47839" w:rsidRDefault="007A239D">
      <w:pPr>
        <w:pStyle w:val="ListNumber-ContractCzechRadio"/>
        <w:ind w:left="312"/>
      </w:pPr>
      <w:r>
        <w:t xml:space="preserve">Příloha: Protokol o </w:t>
      </w:r>
      <w:r w:rsidR="00E05F2A">
        <w:t>zahájení poskytování služeb</w:t>
      </w:r>
      <w:r w:rsidR="00831FD2">
        <w:t>.</w:t>
      </w:r>
    </w:p>
    <w:p w14:paraId="24E2A038" w14:textId="77777777" w:rsidR="00831FD2" w:rsidRDefault="00831FD2">
      <w:pPr>
        <w:pStyle w:val="ListNumber-ContractCzechRadio"/>
        <w:ind w:left="312"/>
      </w:pPr>
    </w:p>
    <w:p w14:paraId="24E2A039" w14:textId="77777777" w:rsidR="00831FD2" w:rsidRDefault="00831FD2">
      <w:pPr>
        <w:pStyle w:val="ListNumber-ContractCzechRadio"/>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A107B" w14:paraId="24E2A03C" w14:textId="77777777" w:rsidTr="004C5F4C">
        <w:trPr>
          <w:jc w:val="center"/>
        </w:trPr>
        <w:tc>
          <w:tcPr>
            <w:tcW w:w="4366" w:type="dxa"/>
            <w:hideMark/>
          </w:tcPr>
          <w:p w14:paraId="24E2A03A" w14:textId="77777777" w:rsidR="007A107B" w:rsidRPr="00CB41B8" w:rsidRDefault="007A107B" w:rsidP="009B0050">
            <w:pPr>
              <w:pStyle w:val="Zvr"/>
              <w:tabs>
                <w:tab w:val="clear" w:pos="312"/>
                <w:tab w:val="clear" w:pos="624"/>
                <w:tab w:val="left" w:pos="708"/>
              </w:tabs>
              <w:spacing w:before="0"/>
              <w:jc w:val="center"/>
            </w:pPr>
            <w:r w:rsidRPr="00CB41B8">
              <w:t xml:space="preserve">V </w:t>
            </w:r>
            <w:r w:rsidRPr="00CB41B8">
              <w:rPr>
                <w:rFonts w:cs="Arial"/>
                <w:szCs w:val="20"/>
              </w:rPr>
              <w:t>[DOPLNIT]</w:t>
            </w:r>
            <w:r w:rsidRPr="00CB41B8">
              <w:t xml:space="preserve"> dne </w:t>
            </w:r>
            <w:r w:rsidRPr="00CB41B8">
              <w:rPr>
                <w:rFonts w:cs="Arial"/>
                <w:szCs w:val="20"/>
              </w:rPr>
              <w:t>[DOPLNIT]</w:t>
            </w:r>
          </w:p>
        </w:tc>
        <w:tc>
          <w:tcPr>
            <w:tcW w:w="4366" w:type="dxa"/>
            <w:hideMark/>
          </w:tcPr>
          <w:p w14:paraId="24E2A03B" w14:textId="77777777" w:rsidR="007A107B" w:rsidRDefault="007A107B" w:rsidP="009B0050">
            <w:pPr>
              <w:pStyle w:val="Zvr"/>
              <w:tabs>
                <w:tab w:val="clear" w:pos="312"/>
                <w:tab w:val="clear" w:pos="624"/>
                <w:tab w:val="left" w:pos="708"/>
              </w:tabs>
              <w:spacing w:before="0"/>
              <w:jc w:val="center"/>
            </w:pPr>
            <w:r w:rsidRPr="00CB41B8">
              <w:t xml:space="preserve">V </w:t>
            </w:r>
            <w:r w:rsidRPr="00CB41B8">
              <w:rPr>
                <w:rFonts w:cs="Arial"/>
                <w:szCs w:val="20"/>
              </w:rPr>
              <w:t>[DOPLNIT]</w:t>
            </w:r>
            <w:r w:rsidRPr="00CB41B8">
              <w:t xml:space="preserve"> dne </w:t>
            </w:r>
            <w:r w:rsidRPr="00CB41B8">
              <w:rPr>
                <w:rFonts w:cs="Arial"/>
                <w:szCs w:val="20"/>
              </w:rPr>
              <w:t>[DOPLNIT]</w:t>
            </w:r>
          </w:p>
        </w:tc>
      </w:tr>
      <w:tr w:rsidR="007A107B" w14:paraId="24E2A044" w14:textId="77777777" w:rsidTr="004C5F4C">
        <w:trPr>
          <w:jc w:val="center"/>
        </w:trPr>
        <w:tc>
          <w:tcPr>
            <w:tcW w:w="4366" w:type="dxa"/>
            <w:hideMark/>
          </w:tcPr>
          <w:p w14:paraId="24E2A03D" w14:textId="77777777" w:rsidR="007A107B" w:rsidRPr="00CB41B8" w:rsidRDefault="007A107B">
            <w:pPr>
              <w:pStyle w:val="Zvr"/>
              <w:tabs>
                <w:tab w:val="clear" w:pos="312"/>
                <w:tab w:val="clear" w:pos="624"/>
                <w:tab w:val="left" w:pos="708"/>
              </w:tabs>
              <w:jc w:val="center"/>
              <w:rPr>
                <w:rStyle w:val="Siln"/>
              </w:rPr>
            </w:pPr>
            <w:r w:rsidRPr="00CB41B8">
              <w:rPr>
                <w:rStyle w:val="Siln"/>
              </w:rPr>
              <w:t>Za objednatele</w:t>
            </w:r>
          </w:p>
          <w:p w14:paraId="24E2A03E" w14:textId="77777777" w:rsidR="007A107B" w:rsidRPr="00CB41B8" w:rsidRDefault="007A107B">
            <w:pPr>
              <w:pStyle w:val="Zvr"/>
              <w:tabs>
                <w:tab w:val="clear" w:pos="312"/>
                <w:tab w:val="clear" w:pos="624"/>
                <w:tab w:val="left" w:pos="708"/>
              </w:tabs>
              <w:spacing w:before="0"/>
              <w:jc w:val="center"/>
              <w:rPr>
                <w:rFonts w:cs="Arial"/>
                <w:szCs w:val="20"/>
              </w:rPr>
            </w:pPr>
            <w:r w:rsidRPr="00CB41B8">
              <w:rPr>
                <w:rFonts w:cs="Arial"/>
                <w:b/>
                <w:szCs w:val="20"/>
              </w:rPr>
              <w:t>[DOPLNIT JMÉNO A PŘÍJMENÍ</w:t>
            </w:r>
          </w:p>
          <w:p w14:paraId="24E2A03F" w14:textId="77777777" w:rsidR="007A107B" w:rsidRPr="00CB41B8" w:rsidRDefault="007A107B">
            <w:pPr>
              <w:pStyle w:val="Zvr"/>
              <w:tabs>
                <w:tab w:val="clear" w:pos="312"/>
                <w:tab w:val="clear" w:pos="624"/>
                <w:tab w:val="left" w:pos="708"/>
              </w:tabs>
              <w:spacing w:before="0"/>
              <w:jc w:val="center"/>
              <w:rPr>
                <w:rStyle w:val="Siln"/>
              </w:rPr>
            </w:pPr>
            <w:r w:rsidRPr="00CB41B8">
              <w:rPr>
                <w:rFonts w:cs="Arial"/>
                <w:b/>
                <w:szCs w:val="20"/>
              </w:rPr>
              <w:t>[DOPLNIT FUNKCI]</w:t>
            </w:r>
          </w:p>
        </w:tc>
        <w:tc>
          <w:tcPr>
            <w:tcW w:w="4366" w:type="dxa"/>
            <w:hideMark/>
          </w:tcPr>
          <w:p w14:paraId="24E2A040" w14:textId="77777777" w:rsidR="007A107B" w:rsidRDefault="007A107B">
            <w:pPr>
              <w:pStyle w:val="Zvr"/>
              <w:tabs>
                <w:tab w:val="clear" w:pos="312"/>
                <w:tab w:val="clear" w:pos="624"/>
                <w:tab w:val="left" w:pos="708"/>
              </w:tabs>
              <w:jc w:val="center"/>
              <w:rPr>
                <w:rStyle w:val="Siln"/>
              </w:rPr>
            </w:pPr>
            <w:r>
              <w:rPr>
                <w:rStyle w:val="Siln"/>
              </w:rPr>
              <w:t xml:space="preserve">Za </w:t>
            </w:r>
            <w:r w:rsidR="00E05F2A">
              <w:rPr>
                <w:rStyle w:val="Siln"/>
              </w:rPr>
              <w:t>poskytovatele</w:t>
            </w:r>
          </w:p>
          <w:p w14:paraId="24E2A041"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4E2A042" w14:textId="77777777" w:rsidR="007A107B" w:rsidRDefault="007A107B">
            <w:pPr>
              <w:pStyle w:val="Zvr"/>
              <w:tabs>
                <w:tab w:val="clear" w:pos="312"/>
                <w:tab w:val="clear" w:pos="624"/>
                <w:tab w:val="left" w:pos="708"/>
              </w:tabs>
              <w:spacing w:before="0"/>
              <w:jc w:val="center"/>
              <w:rPr>
                <w:rFonts w:cs="Arial"/>
                <w:b/>
                <w:szCs w:val="20"/>
              </w:rPr>
            </w:pPr>
            <w:r>
              <w:rPr>
                <w:rFonts w:cs="Arial"/>
                <w:b/>
                <w:szCs w:val="20"/>
                <w:highlight w:val="yellow"/>
              </w:rPr>
              <w:t>[DOPLNIT FUNKCI]</w:t>
            </w:r>
          </w:p>
          <w:p w14:paraId="24E2A043" w14:textId="77777777" w:rsidR="00831FD2" w:rsidRDefault="00831FD2">
            <w:pPr>
              <w:pStyle w:val="Zvr"/>
              <w:tabs>
                <w:tab w:val="clear" w:pos="312"/>
                <w:tab w:val="clear" w:pos="624"/>
                <w:tab w:val="left" w:pos="708"/>
              </w:tabs>
              <w:spacing w:before="0"/>
              <w:jc w:val="center"/>
              <w:rPr>
                <w:rStyle w:val="Siln"/>
              </w:rPr>
            </w:pPr>
          </w:p>
        </w:tc>
      </w:tr>
    </w:tbl>
    <w:p w14:paraId="24E2A045" w14:textId="77777777" w:rsidR="009B0050" w:rsidRDefault="009B0050"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2A046" w14:textId="77777777" w:rsidR="00831FD2" w:rsidRDefault="00831FD2"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2A047" w14:textId="77777777" w:rsidR="00831FD2" w:rsidRDefault="00831FD2"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2A048" w14:textId="77777777" w:rsidR="00D47839" w:rsidRPr="001673D3" w:rsidRDefault="009469D8"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r w:rsidRPr="001673D3">
        <w:rPr>
          <w:b/>
        </w:rPr>
        <w:t xml:space="preserve">PŘÍLOHA – </w:t>
      </w:r>
      <w:r w:rsidR="007A239D" w:rsidRPr="001673D3">
        <w:rPr>
          <w:b/>
        </w:rPr>
        <w:t xml:space="preserve">PROTOKOL O </w:t>
      </w:r>
      <w:r w:rsidR="00826A49">
        <w:rPr>
          <w:b/>
        </w:rPr>
        <w:t>ZAHÁJENÍ POSKYTOVÁNÍ SLUŽEB</w:t>
      </w:r>
    </w:p>
    <w:p w14:paraId="24E2A049" w14:textId="77777777" w:rsidR="00D47839" w:rsidRDefault="00D47839">
      <w:pPr>
        <w:pStyle w:val="SubjectSpecification-ContractCzechRadio"/>
      </w:pPr>
    </w:p>
    <w:p w14:paraId="24E2A04A" w14:textId="77777777" w:rsidR="00D47839" w:rsidRDefault="007A239D">
      <w:pPr>
        <w:pStyle w:val="SubjectName-ContractCzechRadio"/>
      </w:pPr>
      <w:r>
        <w:t>Český rozhlas</w:t>
      </w:r>
    </w:p>
    <w:p w14:paraId="24E2A04B" w14:textId="77777777" w:rsidR="00D47839" w:rsidRDefault="007A239D">
      <w:pPr>
        <w:pStyle w:val="SubjectSpecification-ContractCzechRadio"/>
      </w:pPr>
      <w:r>
        <w:t>IČ 45245053, DIČ CZ45245053</w:t>
      </w:r>
    </w:p>
    <w:p w14:paraId="24E2A04C" w14:textId="77777777" w:rsidR="00D47839" w:rsidRPr="00AB1DC3" w:rsidRDefault="007A239D">
      <w:pPr>
        <w:pStyle w:val="SubjectSpecification-ContractCzechRadio"/>
      </w:pPr>
      <w:r>
        <w:t xml:space="preserve">zástupce pro věcná jednání </w:t>
      </w:r>
      <w:r>
        <w:tab/>
      </w:r>
      <w:r w:rsidRPr="00AB1DC3">
        <w:rPr>
          <w:rFonts w:cs="Arial"/>
          <w:b/>
          <w:szCs w:val="20"/>
        </w:rPr>
        <w:t>[DOPLNIT]</w:t>
      </w:r>
    </w:p>
    <w:p w14:paraId="24E2A04D" w14:textId="77777777" w:rsidR="00D47839" w:rsidRPr="00AB1DC3" w:rsidRDefault="007A239D">
      <w:pPr>
        <w:pStyle w:val="SubjectSpecification-ContractCzechRadio"/>
      </w:pPr>
      <w:r w:rsidRPr="00AB1DC3">
        <w:tab/>
      </w:r>
      <w:r w:rsidRPr="00AB1DC3">
        <w:tab/>
      </w:r>
      <w:r w:rsidRPr="00AB1DC3">
        <w:tab/>
      </w:r>
      <w:r w:rsidRPr="00AB1DC3">
        <w:tab/>
      </w:r>
      <w:r w:rsidRPr="00AB1DC3">
        <w:tab/>
      </w:r>
      <w:r w:rsidRPr="00AB1DC3">
        <w:tab/>
      </w:r>
      <w:r w:rsidRPr="00AB1DC3">
        <w:tab/>
      </w:r>
      <w:r w:rsidRPr="00AB1DC3">
        <w:tab/>
      </w:r>
      <w:r w:rsidRPr="00AB1DC3">
        <w:tab/>
        <w:t xml:space="preserve">tel.: +420 </w:t>
      </w:r>
      <w:r w:rsidRPr="00AB1DC3">
        <w:rPr>
          <w:rFonts w:cs="Arial"/>
          <w:b/>
          <w:szCs w:val="20"/>
        </w:rPr>
        <w:t>[DOPLNIT]</w:t>
      </w:r>
    </w:p>
    <w:p w14:paraId="24E2A04E" w14:textId="77777777" w:rsidR="00D47839" w:rsidRPr="00AB1DC3" w:rsidRDefault="007A239D">
      <w:pPr>
        <w:pStyle w:val="SubjectSpecification-ContractCzechRadio"/>
      </w:pPr>
      <w:r w:rsidRPr="00AB1DC3">
        <w:tab/>
      </w:r>
      <w:r w:rsidRPr="00AB1DC3">
        <w:tab/>
      </w:r>
      <w:r w:rsidRPr="00AB1DC3">
        <w:tab/>
      </w:r>
      <w:r w:rsidRPr="00AB1DC3">
        <w:tab/>
      </w:r>
      <w:r w:rsidRPr="00AB1DC3">
        <w:tab/>
      </w:r>
      <w:r w:rsidRPr="00AB1DC3">
        <w:tab/>
      </w:r>
      <w:r w:rsidRPr="00AB1DC3">
        <w:tab/>
      </w:r>
      <w:r w:rsidRPr="00AB1DC3">
        <w:tab/>
      </w:r>
      <w:r w:rsidRPr="00AB1DC3">
        <w:tab/>
        <w:t xml:space="preserve">e-mail: </w:t>
      </w:r>
      <w:r w:rsidRPr="00AB1DC3">
        <w:rPr>
          <w:rFonts w:cs="Arial"/>
          <w:b/>
          <w:szCs w:val="20"/>
        </w:rPr>
        <w:t>[DOPLNIT]</w:t>
      </w:r>
      <w:r w:rsidRPr="00AB1DC3">
        <w:rPr>
          <w:rFonts w:cs="Arial"/>
          <w:szCs w:val="20"/>
        </w:rPr>
        <w:t>@</w:t>
      </w:r>
      <w:r w:rsidRPr="00AB1DC3">
        <w:t>rozhlas.cz</w:t>
      </w:r>
    </w:p>
    <w:p w14:paraId="24E2A04F" w14:textId="77777777" w:rsidR="00D47839" w:rsidRDefault="007A239D">
      <w:pPr>
        <w:pStyle w:val="SubjectSpecification-ContractCzechRadio"/>
      </w:pPr>
      <w:r w:rsidRPr="00AB1DC3">
        <w:t>(dále jen jako „</w:t>
      </w:r>
      <w:r w:rsidRPr="00AB1DC3">
        <w:rPr>
          <w:b/>
        </w:rPr>
        <w:t>objednatel</w:t>
      </w:r>
      <w:r w:rsidRPr="00AB1DC3">
        <w:t>“ nebo „</w:t>
      </w:r>
      <w:r w:rsidRPr="00AB1DC3">
        <w:rPr>
          <w:b/>
        </w:rPr>
        <w:t>přebírající</w:t>
      </w:r>
      <w:r w:rsidRPr="00AB1DC3">
        <w:t>“)</w:t>
      </w:r>
    </w:p>
    <w:p w14:paraId="24E2A050" w14:textId="77777777" w:rsidR="00D47839" w:rsidRDefault="00D47839"/>
    <w:p w14:paraId="24E2A051" w14:textId="77777777" w:rsidR="00D47839" w:rsidRDefault="007A239D">
      <w:r>
        <w:t>a</w:t>
      </w:r>
    </w:p>
    <w:p w14:paraId="24E2A052" w14:textId="77777777" w:rsidR="00D47839" w:rsidRDefault="00D47839"/>
    <w:p w14:paraId="24E2A053" w14:textId="77777777" w:rsidR="00D47839" w:rsidRDefault="007A239D">
      <w:pPr>
        <w:pStyle w:val="SubjectName-ContractCzechRadio"/>
      </w:pPr>
      <w:r>
        <w:t>Název</w:t>
      </w:r>
    </w:p>
    <w:p w14:paraId="24E2A054" w14:textId="77777777" w:rsidR="00D47839" w:rsidRDefault="007A239D">
      <w:pPr>
        <w:pStyle w:val="SubjectSpecification-ContractCzechRadio"/>
      </w:pPr>
      <w:r>
        <w:t>IČ [</w:t>
      </w:r>
      <w:r>
        <w:rPr>
          <w:b/>
          <w:highlight w:val="yellow"/>
        </w:rPr>
        <w:t>DOPLNIT</w:t>
      </w:r>
      <w:r>
        <w:t>], DIČ CZ[</w:t>
      </w:r>
      <w:r>
        <w:rPr>
          <w:b/>
          <w:highlight w:val="yellow"/>
        </w:rPr>
        <w:t>DOPLNIT</w:t>
      </w:r>
      <w:r>
        <w:t>]</w:t>
      </w:r>
    </w:p>
    <w:p w14:paraId="24E2A055"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4E2A056"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4E2A057"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4E2A058" w14:textId="77777777" w:rsidR="00D47839" w:rsidRDefault="007A239D">
      <w:pPr>
        <w:pStyle w:val="SubjectSpecification-ContractCzechRadio"/>
      </w:pPr>
      <w:r>
        <w:t>(dále jen jako „</w:t>
      </w:r>
      <w:r w:rsidR="009B0050">
        <w:rPr>
          <w:b/>
        </w:rPr>
        <w:t>poskytovatel</w:t>
      </w:r>
      <w:r>
        <w:t>“ nebo „</w:t>
      </w:r>
      <w:r w:rsidRPr="004C5F4C">
        <w:rPr>
          <w:b/>
        </w:rPr>
        <w:t>předávající</w:t>
      </w:r>
      <w:r>
        <w:t>“)</w:t>
      </w:r>
    </w:p>
    <w:p w14:paraId="24E2A059" w14:textId="77777777" w:rsidR="00D47839" w:rsidRDefault="007A239D">
      <w:pPr>
        <w:pStyle w:val="Heading-Number-ContractCzechRadio"/>
      </w:pPr>
      <w:r>
        <w:t>I.</w:t>
      </w:r>
    </w:p>
    <w:p w14:paraId="24E2A05A" w14:textId="77777777" w:rsidR="00D47839" w:rsidRDefault="007A239D">
      <w:pPr>
        <w:pStyle w:val="ListNumber-ContractCzechRadio"/>
        <w:numPr>
          <w:ilvl w:val="1"/>
          <w:numId w:val="10"/>
        </w:numPr>
        <w:jc w:val="both"/>
      </w:pPr>
      <w:r>
        <w:t xml:space="preserve">Smluvní strany uvádí, že na základě </w:t>
      </w:r>
      <w:r w:rsidR="009B0050">
        <w:t xml:space="preserve">dílčí </w:t>
      </w:r>
      <w:r>
        <w:t xml:space="preserve">smlouvy o </w:t>
      </w:r>
      <w:r w:rsidR="009B0050">
        <w:t>poskytování služeb</w:t>
      </w:r>
      <w:r>
        <w:t xml:space="preserve"> </w:t>
      </w:r>
      <w:r w:rsidR="007A107B">
        <w:t>č.</w:t>
      </w:r>
      <w:r w:rsidR="007A107B" w:rsidRPr="007A107B">
        <w:t xml:space="preserve"> </w:t>
      </w:r>
      <w:r w:rsidR="007A107B">
        <w:t>[</w:t>
      </w:r>
      <w:r w:rsidR="007A107B" w:rsidRPr="00AB1DC3">
        <w:rPr>
          <w:b/>
        </w:rPr>
        <w:t>DOPLNIT</w:t>
      </w:r>
      <w:r w:rsidR="007A107B" w:rsidRPr="00AB1DC3">
        <w:t xml:space="preserve">] </w:t>
      </w:r>
      <w:r w:rsidRPr="00AB1DC3">
        <w:t>ze dne [</w:t>
      </w:r>
      <w:r w:rsidRPr="00AB1DC3">
        <w:rPr>
          <w:b/>
        </w:rPr>
        <w:t>DOPLNIT</w:t>
      </w:r>
      <w:r w:rsidRPr="00AB1DC3">
        <w:t xml:space="preserve">] </w:t>
      </w:r>
      <w:r w:rsidR="009B0050" w:rsidRPr="00AB1DC3">
        <w:t>zaháji</w:t>
      </w:r>
      <w:r w:rsidRPr="00AB1DC3">
        <w:t xml:space="preserve">l níže uvedeného dne předávající (jako </w:t>
      </w:r>
      <w:r w:rsidR="009B0050" w:rsidRPr="00AB1DC3">
        <w:t>poskytovatel</w:t>
      </w:r>
      <w:r w:rsidRPr="00AB1DC3">
        <w:t>) přebírajícímu</w:t>
      </w:r>
      <w:r>
        <w:t xml:space="preserve"> (jako objednateli) </w:t>
      </w:r>
      <w:r w:rsidR="009B0050">
        <w:t xml:space="preserve">poskytování </w:t>
      </w:r>
      <w:r>
        <w:t>následující</w:t>
      </w:r>
      <w:r w:rsidR="009B0050">
        <w:t>ch</w:t>
      </w:r>
      <w:r>
        <w:t xml:space="preserve"> </w:t>
      </w:r>
      <w:r w:rsidR="009B0050">
        <w:t>služeb</w:t>
      </w:r>
      <w:r>
        <w:t xml:space="preserve">: </w:t>
      </w:r>
    </w:p>
    <w:p w14:paraId="24E2A05B" w14:textId="77777777" w:rsidR="00D47839" w:rsidRDefault="007A239D">
      <w:pPr>
        <w:pStyle w:val="ListNumber-ContractCzechRadio"/>
        <w:ind w:left="312"/>
      </w:pPr>
      <w:r>
        <w:t>………………………………………………………………………………………</w:t>
      </w:r>
      <w:r w:rsidR="009B0050">
        <w:t>…………………………………..</w:t>
      </w:r>
    </w:p>
    <w:p w14:paraId="24E2A05C" w14:textId="77777777" w:rsidR="00D47839" w:rsidRDefault="007A239D">
      <w:pPr>
        <w:pStyle w:val="Heading-Number-ContractCzechRadio"/>
      </w:pPr>
      <w:r>
        <w:t>II.</w:t>
      </w:r>
    </w:p>
    <w:p w14:paraId="24E2A05D" w14:textId="77777777" w:rsidR="00D47839" w:rsidRDefault="007A239D" w:rsidP="009B0050">
      <w:pPr>
        <w:pStyle w:val="ListNumber-ContractCzechRadio"/>
        <w:numPr>
          <w:ilvl w:val="1"/>
          <w:numId w:val="12"/>
        </w:numPr>
        <w:jc w:val="both"/>
      </w:pPr>
      <w:r>
        <w:rPr>
          <w:b/>
          <w:u w:val="single"/>
        </w:rPr>
        <w:t xml:space="preserve">Přebírající </w:t>
      </w:r>
      <w:r w:rsidR="00B54AF7">
        <w:rPr>
          <w:b/>
          <w:u w:val="single"/>
        </w:rPr>
        <w:t xml:space="preserve">potvrzuje </w:t>
      </w:r>
      <w:r w:rsidR="009B0050">
        <w:rPr>
          <w:b/>
          <w:u w:val="single"/>
        </w:rPr>
        <w:t>zahájení poskytování služeb</w:t>
      </w:r>
      <w:r>
        <w:rPr>
          <w:b/>
          <w:u w:val="single"/>
        </w:rPr>
        <w:t xml:space="preserve"> v ujednaném rozsahu a kvalitě</w:t>
      </w:r>
      <w:r>
        <w:t xml:space="preserve">. </w:t>
      </w:r>
    </w:p>
    <w:p w14:paraId="24E2A05E" w14:textId="77777777" w:rsidR="00D47839" w:rsidRDefault="007A239D" w:rsidP="004A0ADB">
      <w:pPr>
        <w:pStyle w:val="ListNumber-ContractCzechRadio"/>
        <w:numPr>
          <w:ilvl w:val="1"/>
          <w:numId w:val="14"/>
        </w:numPr>
        <w:jc w:val="both"/>
        <w:rPr>
          <w:i/>
        </w:rPr>
      </w:pPr>
      <w:r>
        <w:rPr>
          <w:i/>
          <w:lang w:eastAsia="cs-CZ"/>
        </w:rPr>
        <w:t xml:space="preserve">Pro případ, že </w:t>
      </w:r>
      <w:r w:rsidR="009B0050">
        <w:rPr>
          <w:i/>
        </w:rPr>
        <w:t>poskytování služeb nebylo zahájeno</w:t>
      </w:r>
      <w:r>
        <w:rPr>
          <w:i/>
        </w:rPr>
        <w:t xml:space="preserve"> v ujednaném rozsahu a kvalitě a</w:t>
      </w:r>
      <w:r>
        <w:rPr>
          <w:i/>
          <w:lang w:eastAsia="cs-CZ"/>
        </w:rPr>
        <w:t xml:space="preserve"> přebírající</w:t>
      </w:r>
      <w:r>
        <w:rPr>
          <w:i/>
        </w:rPr>
        <w:t xml:space="preserve"> z tohoto důvodu odmítá </w:t>
      </w:r>
      <w:r w:rsidR="009B0050">
        <w:rPr>
          <w:i/>
        </w:rPr>
        <w:t>potvrdit řádné zahájení poskytování těchto služeb</w:t>
      </w:r>
      <w:r>
        <w:rPr>
          <w:i/>
        </w:rPr>
        <w:t xml:space="preserve">, smluvní strany níže uvedou skutečnosti, které bránily </w:t>
      </w:r>
      <w:r w:rsidR="009B0050">
        <w:rPr>
          <w:i/>
        </w:rPr>
        <w:t>takovému potvrzení</w:t>
      </w:r>
      <w:r>
        <w:rPr>
          <w:i/>
        </w:rPr>
        <w:t xml:space="preserve">, rozsah vadnosti </w:t>
      </w:r>
      <w:r w:rsidR="009B0050">
        <w:rPr>
          <w:i/>
        </w:rPr>
        <w:t>služeb</w:t>
      </w:r>
      <w:r>
        <w:rPr>
          <w:i/>
        </w:rPr>
        <w:t xml:space="preserve">, termín </w:t>
      </w:r>
      <w:r w:rsidR="009B0050">
        <w:rPr>
          <w:i/>
        </w:rPr>
        <w:t>zahájení poskytování služeb</w:t>
      </w:r>
      <w:r>
        <w:rPr>
          <w:i/>
        </w:rPr>
        <w:t xml:space="preserve"> bez vad a nedodělků a další důležité okolnosti:</w:t>
      </w:r>
    </w:p>
    <w:p w14:paraId="24E2A05F" w14:textId="77777777" w:rsidR="00D47839" w:rsidRDefault="007A239D">
      <w:pPr>
        <w:pStyle w:val="Heading-Number-ContractCzechRadio"/>
        <w:jc w:val="both"/>
        <w:rPr>
          <w:b w:val="0"/>
          <w:i/>
        </w:rPr>
      </w:pPr>
      <w:r>
        <w:rPr>
          <w:b w:val="0"/>
          <w:i/>
        </w:rPr>
        <w:tab/>
        <w:t>…………………………………………………………………………………………………</w:t>
      </w:r>
      <w:r w:rsidR="009B0050">
        <w:rPr>
          <w:b w:val="0"/>
          <w:i/>
        </w:rPr>
        <w:t>………………….</w:t>
      </w:r>
      <w:r>
        <w:rPr>
          <w:b w:val="0"/>
          <w:i/>
        </w:rPr>
        <w:t>…</w:t>
      </w:r>
      <w:r w:rsidR="009B0050">
        <w:rPr>
          <w:b w:val="0"/>
          <w:i/>
        </w:rPr>
        <w:t>….</w:t>
      </w:r>
    </w:p>
    <w:p w14:paraId="24E2A060" w14:textId="77777777" w:rsidR="00D47839" w:rsidRDefault="007A239D">
      <w:pPr>
        <w:pStyle w:val="Heading-Number-ContractCzechRadio"/>
        <w:ind w:left="312"/>
        <w:jc w:val="both"/>
        <w:rPr>
          <w:b w:val="0"/>
          <w:i/>
        </w:rPr>
      </w:pPr>
      <w:r>
        <w:rPr>
          <w:b w:val="0"/>
          <w:i/>
        </w:rPr>
        <w:t>…………………………………………………………………………………………………</w:t>
      </w:r>
      <w:r w:rsidR="009B0050">
        <w:rPr>
          <w:b w:val="0"/>
          <w:i/>
        </w:rPr>
        <w:t>……………….…….</w:t>
      </w:r>
      <w:r>
        <w:rPr>
          <w:b w:val="0"/>
          <w:i/>
        </w:rPr>
        <w:t>…</w:t>
      </w:r>
    </w:p>
    <w:p w14:paraId="24E2A061" w14:textId="77777777" w:rsidR="00D47839" w:rsidRDefault="007A239D" w:rsidP="004A0ADB">
      <w:pPr>
        <w:pStyle w:val="ListNumber-ContractCzechRadio"/>
        <w:numPr>
          <w:ilvl w:val="1"/>
          <w:numId w:val="14"/>
        </w:numPr>
      </w:pPr>
      <w:r>
        <w:t>Tento protokol je vyhotoven ve dvou stejnopisech s platností originálu, z nichž každá smluvní strana obdrží jeden.</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A107B" w14:paraId="24E2A064" w14:textId="77777777" w:rsidTr="00B54AF7">
        <w:trPr>
          <w:jc w:val="center"/>
        </w:trPr>
        <w:tc>
          <w:tcPr>
            <w:tcW w:w="3974" w:type="dxa"/>
            <w:hideMark/>
          </w:tcPr>
          <w:p w14:paraId="24E2A062" w14:textId="77777777" w:rsidR="007A107B" w:rsidRPr="00AB1DC3" w:rsidRDefault="007A107B">
            <w:pPr>
              <w:pStyle w:val="Zvr"/>
              <w:tabs>
                <w:tab w:val="clear" w:pos="312"/>
                <w:tab w:val="clear" w:pos="624"/>
                <w:tab w:val="left" w:pos="708"/>
              </w:tabs>
              <w:spacing w:before="0"/>
              <w:jc w:val="center"/>
            </w:pPr>
            <w:r w:rsidRPr="00AB1DC3">
              <w:t xml:space="preserve">V </w:t>
            </w:r>
            <w:r w:rsidRPr="00AB1DC3">
              <w:rPr>
                <w:rFonts w:cs="Arial"/>
                <w:szCs w:val="20"/>
              </w:rPr>
              <w:t>[DOPLNIT]</w:t>
            </w:r>
            <w:r w:rsidRPr="00AB1DC3">
              <w:t xml:space="preserve"> dne </w:t>
            </w:r>
            <w:r w:rsidRPr="00AB1DC3">
              <w:rPr>
                <w:rFonts w:cs="Arial"/>
                <w:szCs w:val="20"/>
              </w:rPr>
              <w:t>[DOPLNIT]</w:t>
            </w:r>
          </w:p>
        </w:tc>
        <w:tc>
          <w:tcPr>
            <w:tcW w:w="3964" w:type="dxa"/>
            <w:hideMark/>
          </w:tcPr>
          <w:p w14:paraId="24E2A063" w14:textId="77777777" w:rsidR="007A107B" w:rsidRPr="00AB1DC3" w:rsidRDefault="007A107B">
            <w:pPr>
              <w:pStyle w:val="Zvr"/>
              <w:tabs>
                <w:tab w:val="clear" w:pos="312"/>
                <w:tab w:val="clear" w:pos="624"/>
                <w:tab w:val="left" w:pos="708"/>
              </w:tabs>
              <w:spacing w:before="0"/>
              <w:jc w:val="center"/>
            </w:pPr>
            <w:r w:rsidRPr="00AB1DC3">
              <w:t xml:space="preserve">V </w:t>
            </w:r>
            <w:r w:rsidRPr="00AB1DC3">
              <w:rPr>
                <w:rFonts w:cs="Arial"/>
                <w:szCs w:val="20"/>
              </w:rPr>
              <w:t>[DOPLNIT]</w:t>
            </w:r>
            <w:r w:rsidRPr="00AB1DC3">
              <w:t xml:space="preserve"> dne </w:t>
            </w:r>
            <w:r w:rsidRPr="00AB1DC3">
              <w:rPr>
                <w:rFonts w:cs="Arial"/>
                <w:szCs w:val="20"/>
              </w:rPr>
              <w:t>[DOPLNIT]</w:t>
            </w:r>
          </w:p>
        </w:tc>
      </w:tr>
      <w:tr w:rsidR="007A107B" w14:paraId="24E2A06B" w14:textId="77777777" w:rsidTr="00B54AF7">
        <w:trPr>
          <w:jc w:val="center"/>
        </w:trPr>
        <w:tc>
          <w:tcPr>
            <w:tcW w:w="3974" w:type="dxa"/>
            <w:hideMark/>
          </w:tcPr>
          <w:p w14:paraId="24E2A065" w14:textId="77777777" w:rsidR="007A107B" w:rsidRPr="00AB1DC3" w:rsidRDefault="007A107B">
            <w:pPr>
              <w:pStyle w:val="Zvr"/>
              <w:tabs>
                <w:tab w:val="clear" w:pos="312"/>
                <w:tab w:val="clear" w:pos="624"/>
                <w:tab w:val="left" w:pos="708"/>
              </w:tabs>
              <w:jc w:val="center"/>
              <w:rPr>
                <w:rStyle w:val="Siln"/>
              </w:rPr>
            </w:pPr>
            <w:r w:rsidRPr="00AB1DC3">
              <w:rPr>
                <w:rStyle w:val="Siln"/>
              </w:rPr>
              <w:t>Za přebírajícího</w:t>
            </w:r>
          </w:p>
          <w:p w14:paraId="24E2A066" w14:textId="77777777" w:rsidR="007A107B" w:rsidRPr="00AB1DC3" w:rsidRDefault="007A107B">
            <w:pPr>
              <w:pStyle w:val="Zvr"/>
              <w:tabs>
                <w:tab w:val="clear" w:pos="312"/>
                <w:tab w:val="clear" w:pos="624"/>
                <w:tab w:val="left" w:pos="708"/>
              </w:tabs>
              <w:spacing w:before="0"/>
              <w:jc w:val="center"/>
              <w:rPr>
                <w:rFonts w:cs="Arial"/>
                <w:szCs w:val="20"/>
              </w:rPr>
            </w:pPr>
            <w:r w:rsidRPr="00AB1DC3">
              <w:rPr>
                <w:rFonts w:cs="Arial"/>
                <w:b/>
                <w:szCs w:val="20"/>
              </w:rPr>
              <w:t>[DOPLNIT JMÉNO A PŘÍJMENÍ</w:t>
            </w:r>
          </w:p>
          <w:p w14:paraId="24E2A067" w14:textId="77777777" w:rsidR="007A107B" w:rsidRPr="00AB1DC3" w:rsidRDefault="007A107B">
            <w:pPr>
              <w:pStyle w:val="Zvr"/>
              <w:tabs>
                <w:tab w:val="clear" w:pos="312"/>
                <w:tab w:val="clear" w:pos="624"/>
                <w:tab w:val="left" w:pos="708"/>
              </w:tabs>
              <w:spacing w:before="0"/>
              <w:jc w:val="center"/>
              <w:rPr>
                <w:rStyle w:val="Siln"/>
              </w:rPr>
            </w:pPr>
            <w:r w:rsidRPr="00AB1DC3">
              <w:rPr>
                <w:rFonts w:cs="Arial"/>
                <w:b/>
                <w:szCs w:val="20"/>
              </w:rPr>
              <w:t>[DOPLNIT FUNKCI]</w:t>
            </w:r>
          </w:p>
        </w:tc>
        <w:tc>
          <w:tcPr>
            <w:tcW w:w="3964" w:type="dxa"/>
            <w:hideMark/>
          </w:tcPr>
          <w:p w14:paraId="24E2A068" w14:textId="77777777" w:rsidR="007A107B" w:rsidRDefault="007A107B">
            <w:pPr>
              <w:pStyle w:val="Zvr"/>
              <w:tabs>
                <w:tab w:val="clear" w:pos="312"/>
                <w:tab w:val="clear" w:pos="624"/>
                <w:tab w:val="left" w:pos="708"/>
              </w:tabs>
              <w:jc w:val="center"/>
              <w:rPr>
                <w:rStyle w:val="Siln"/>
              </w:rPr>
            </w:pPr>
            <w:r>
              <w:rPr>
                <w:rStyle w:val="Siln"/>
              </w:rPr>
              <w:t>Za předávajícího</w:t>
            </w:r>
          </w:p>
          <w:p w14:paraId="24E2A069"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4E2A06A"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24E2A06C" w14:textId="77777777" w:rsidR="007A239D" w:rsidRPr="008D51F6" w:rsidRDefault="007A239D" w:rsidP="00831F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613"/>
          <w:tab w:val="clear" w:pos="5925"/>
          <w:tab w:val="clear" w:pos="6237"/>
          <w:tab w:val="clear" w:pos="6549"/>
          <w:tab w:val="clear" w:pos="6861"/>
          <w:tab w:val="clear" w:pos="7173"/>
          <w:tab w:val="clear" w:pos="7484"/>
          <w:tab w:val="clear" w:pos="7796"/>
          <w:tab w:val="clear" w:pos="8108"/>
          <w:tab w:val="clear" w:pos="8420"/>
        </w:tabs>
      </w:pPr>
    </w:p>
    <w:sectPr w:rsidR="007A239D" w:rsidRPr="008D51F6">
      <w:type w:val="continuous"/>
      <w:pgSz w:w="11906" w:h="16838"/>
      <w:pgMar w:top="1417" w:right="1134" w:bottom="1814" w:left="1134" w:header="1134"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02E29" w14:textId="77777777" w:rsidR="00A500A4" w:rsidRDefault="00A500A4">
      <w:pPr>
        <w:spacing w:line="240" w:lineRule="auto"/>
      </w:pPr>
      <w:r>
        <w:separator/>
      </w:r>
    </w:p>
  </w:endnote>
  <w:endnote w:type="continuationSeparator" w:id="0">
    <w:p w14:paraId="5DB791BF" w14:textId="77777777" w:rsidR="00A500A4" w:rsidRDefault="00A50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2A084" w14:textId="77777777" w:rsidR="006E71A3" w:rsidRDefault="006E71A3" w:rsidP="00005B50">
    <w:pPr>
      <w:pStyle w:val="Zpa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00"/>
      </w:tabs>
    </w:pPr>
    <w:r>
      <w:rPr>
        <w:noProof/>
        <w:lang w:eastAsia="cs-CZ"/>
      </w:rPr>
      <mc:AlternateContent>
        <mc:Choice Requires="wps">
          <w:drawing>
            <wp:anchor distT="0" distB="0" distL="114300" distR="114300" simplePos="0" relativeHeight="18" behindDoc="1" locked="0" layoutInCell="1" allowOverlap="1" wp14:anchorId="24E2A089" wp14:editId="24E2A08A">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790474858"/>
                            <w:docPartObj>
                              <w:docPartGallery w:val="Page Numbers (Bottom of Page)"/>
                              <w:docPartUnique/>
                            </w:docPartObj>
                          </w:sdtPr>
                          <w:sdtEndPr/>
                          <w:sdtContent>
                            <w:p w14:paraId="24E2A094" w14:textId="77777777" w:rsidR="006E71A3" w:rsidRDefault="006E71A3">
                              <w:pPr>
                                <w:pStyle w:val="Obsahrmce"/>
                                <w:jc w:val="right"/>
                                <w:rPr>
                                  <w:rStyle w:val="slostrnky"/>
                                  <w:color w:val="000000"/>
                                </w:rPr>
                              </w:pPr>
                              <w:r>
                                <w:rPr>
                                  <w:rStyle w:val="slostrnky"/>
                                  <w:color w:val="000000"/>
                                </w:rPr>
                                <w:fldChar w:fldCharType="begin"/>
                              </w:r>
                              <w:r>
                                <w:instrText>PAGE</w:instrText>
                              </w:r>
                              <w:r>
                                <w:fldChar w:fldCharType="separate"/>
                              </w:r>
                              <w:r w:rsidR="002576F1">
                                <w:rPr>
                                  <w:noProof/>
                                </w:rPr>
                                <w:t>7</w:t>
                              </w:r>
                              <w:r>
                                <w:fldChar w:fldCharType="end"/>
                              </w:r>
                              <w:r>
                                <w:rPr>
                                  <w:rStyle w:val="slostrnky"/>
                                  <w:color w:val="000000"/>
                                </w:rPr>
                                <w:t xml:space="preserve"> / 17</w:t>
                              </w:r>
                            </w:p>
                            <w:p w14:paraId="24E2A095" w14:textId="77777777" w:rsidR="006E71A3" w:rsidRDefault="00A500A4">
                              <w:pPr>
                                <w:pStyle w:val="Obsahrmce"/>
                                <w:jc w:val="right"/>
                              </w:pPr>
                            </w:p>
                          </w:sdtContent>
                        </w:sdt>
                      </w:txbxContent>
                    </wps:txbx>
                    <wps:bodyPr lIns="0" tIns="0" rIns="0" bIns="0" anchor="b">
                      <a:prstTxWarp prst="textNoShape">
                        <a:avLst/>
                      </a:prstTxWarp>
                      <a:noAutofit/>
                    </wps:bodyPr>
                  </wps:wsp>
                </a:graphicData>
              </a:graphic>
            </wp:anchor>
          </w:drawing>
        </mc:Choice>
        <mc:Fallback>
          <w:pict>
            <v:rect w14:anchorId="24E2A089" id="Text Box 5" o:spid="_x0000_s1035" style="position:absolute;margin-left:464.95pt;margin-top:785.85pt;width:49.65pt;height:11.95pt;z-index:-50331646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790474858"/>
                      <w:docPartObj>
                        <w:docPartGallery w:val="Page Numbers (Bottom of Page)"/>
                        <w:docPartUnique/>
                      </w:docPartObj>
                    </w:sdtPr>
                    <w:sdtEndPr/>
                    <w:sdtContent>
                      <w:p w14:paraId="24E2A094" w14:textId="77777777" w:rsidR="006E71A3" w:rsidRDefault="006E71A3">
                        <w:pPr>
                          <w:pStyle w:val="Obsahrmce"/>
                          <w:jc w:val="right"/>
                          <w:rPr>
                            <w:rStyle w:val="slostrnky"/>
                            <w:color w:val="000000"/>
                          </w:rPr>
                        </w:pPr>
                        <w:r>
                          <w:rPr>
                            <w:rStyle w:val="slostrnky"/>
                            <w:color w:val="000000"/>
                          </w:rPr>
                          <w:fldChar w:fldCharType="begin"/>
                        </w:r>
                        <w:r>
                          <w:instrText>PAGE</w:instrText>
                        </w:r>
                        <w:r>
                          <w:fldChar w:fldCharType="separate"/>
                        </w:r>
                        <w:r w:rsidR="002576F1">
                          <w:rPr>
                            <w:noProof/>
                          </w:rPr>
                          <w:t>7</w:t>
                        </w:r>
                        <w:r>
                          <w:fldChar w:fldCharType="end"/>
                        </w:r>
                        <w:r>
                          <w:rPr>
                            <w:rStyle w:val="slostrnky"/>
                            <w:color w:val="000000"/>
                          </w:rPr>
                          <w:t xml:space="preserve"> / 17</w:t>
                        </w:r>
                      </w:p>
                      <w:p w14:paraId="24E2A095" w14:textId="77777777" w:rsidR="006E71A3" w:rsidRDefault="00A500A4">
                        <w:pPr>
                          <w:pStyle w:val="Obsahrmce"/>
                          <w:jc w:val="right"/>
                        </w:pPr>
                      </w:p>
                    </w:sdtContent>
                  </w:sdt>
                </w:txbxContent>
              </v:textbox>
              <w10:wrap anchorx="page" anchory="page"/>
            </v:rect>
          </w:pict>
        </mc:Fallback>
      </mc:AlternateContent>
    </w:r>
    <w: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8A093" w14:textId="77777777" w:rsidR="00A500A4" w:rsidRDefault="00A500A4">
      <w:pPr>
        <w:spacing w:line="240" w:lineRule="auto"/>
      </w:pPr>
      <w:r>
        <w:separator/>
      </w:r>
    </w:p>
  </w:footnote>
  <w:footnote w:type="continuationSeparator" w:id="0">
    <w:p w14:paraId="276ECE4A" w14:textId="77777777" w:rsidR="00A500A4" w:rsidRDefault="00A500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2A083" w14:textId="77777777" w:rsidR="006E71A3" w:rsidRDefault="006E71A3" w:rsidP="00005B50">
    <w:pPr>
      <w:pStyle w:val="Zhlav"/>
      <w:tabs>
        <w:tab w:val="clear" w:pos="312"/>
        <w:tab w:val="clear" w:pos="624"/>
        <w:tab w:val="clear" w:pos="936"/>
        <w:tab w:val="clear" w:pos="1247"/>
        <w:tab w:val="clear" w:pos="1559"/>
        <w:tab w:val="clear" w:pos="1871"/>
        <w:tab w:val="clear" w:pos="2183"/>
        <w:tab w:val="clear" w:pos="2495"/>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30"/>
      </w:tabs>
      <w:spacing w:after="1380"/>
    </w:pPr>
    <w:r>
      <w:rPr>
        <w:noProof/>
        <w:lang w:eastAsia="cs-CZ"/>
      </w:rPr>
      <mc:AlternateContent>
        <mc:Choice Requires="wps">
          <w:drawing>
            <wp:anchor distT="0" distB="0" distL="114300" distR="114300" simplePos="0" relativeHeight="19" behindDoc="1" locked="0" layoutInCell="1" allowOverlap="1" wp14:anchorId="24E2A085" wp14:editId="24E2A086">
              <wp:simplePos x="0" y="0"/>
              <wp:positionH relativeFrom="page">
                <wp:posOffset>1019175</wp:posOffset>
              </wp:positionH>
              <wp:positionV relativeFrom="page">
                <wp:posOffset>1036955</wp:posOffset>
              </wp:positionV>
              <wp:extent cx="1710690" cy="306705"/>
              <wp:effectExtent l="0" t="0" r="4445" b="0"/>
              <wp:wrapNone/>
              <wp:docPr id="9" name="Text Box 13"/>
              <wp:cNvGraphicFramePr/>
              <a:graphic xmlns:a="http://schemas.openxmlformats.org/drawingml/2006/main">
                <a:graphicData uri="http://schemas.microsoft.com/office/word/2010/wordprocessingShape">
                  <wps:wsp>
                    <wps:cNvSpPr/>
                    <wps:spPr>
                      <a:xfrm>
                        <a:off x="0" y="0"/>
                        <a:ext cx="1710000" cy="306000"/>
                      </a:xfrm>
                      <a:prstGeom prst="rect">
                        <a:avLst/>
                      </a:prstGeom>
                      <a:noFill/>
                      <a:ln w="12600">
                        <a:noFill/>
                      </a:ln>
                    </wps:spPr>
                    <wps:style>
                      <a:lnRef idx="0">
                        <a:schemeClr val="accent1"/>
                      </a:lnRef>
                      <a:fillRef idx="0">
                        <a:schemeClr val="accent1"/>
                      </a:fillRef>
                      <a:effectRef idx="0">
                        <a:schemeClr val="accent1"/>
                      </a:effectRef>
                      <a:fontRef idx="minor"/>
                    </wps:style>
                    <wps:txbx>
                      <w:txbxContent>
                        <w:p w14:paraId="24E2A093" w14:textId="77777777" w:rsidR="006E71A3" w:rsidRDefault="006E71A3">
                          <w:pPr>
                            <w:pStyle w:val="Logo-AdditionCzechRadio"/>
                            <w:jc w:val="center"/>
                          </w:pPr>
                          <w:r>
                            <w:t xml:space="preserve">   NÁVRH SMLOUVY</w:t>
                          </w:r>
                        </w:p>
                      </w:txbxContent>
                    </wps:txbx>
                    <wps:bodyPr lIns="0" tIns="0" rIns="0" bIns="0">
                      <a:prstTxWarp prst="textNoShape">
                        <a:avLst/>
                      </a:prstTxWarp>
                      <a:noAutofit/>
                    </wps:bodyPr>
                  </wps:wsp>
                </a:graphicData>
              </a:graphic>
            </wp:anchor>
          </w:drawing>
        </mc:Choice>
        <mc:Fallback>
          <w:pict>
            <v:rect w14:anchorId="24E2A085" id="Text Box 13" o:spid="_x0000_s1034" style="position:absolute;margin-left:80.25pt;margin-top:81.65pt;width:134.7pt;height:24.15pt;z-index:-50331646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" filled="f" stroked="f" strokeweight=".35mm">
              <v:textbox inset="0,0,0,0">
                <w:txbxContent>
                  <w:p w14:paraId="24E2A093" w14:textId="77777777" w:rsidR="006E71A3" w:rsidRDefault="006E71A3">
                    <w:pPr>
                      <w:pStyle w:val="Logo-AdditionCzechRadio"/>
                      <w:jc w:val="center"/>
                    </w:pPr>
                    <w:r>
                      <w:t xml:space="preserve">   NÁVRH SMLOUVY</w:t>
                    </w:r>
                  </w:p>
                </w:txbxContent>
              </v:textbox>
              <w10:wrap anchorx="page" anchory="page"/>
            </v:rect>
          </w:pict>
        </mc:Fallback>
      </mc:AlternateContent>
    </w:r>
    <w:r>
      <w:rPr>
        <w:noProof/>
        <w:lang w:eastAsia="cs-CZ"/>
      </w:rPr>
      <w:drawing>
        <wp:anchor distT="0" distB="4445" distL="114300" distR="119380" simplePos="0" relativeHeight="2" behindDoc="1" locked="0" layoutInCell="1" allowOverlap="1" wp14:anchorId="24E2A087" wp14:editId="24E2A088">
          <wp:simplePos x="0" y="0"/>
          <wp:positionH relativeFrom="page">
            <wp:posOffset>629920</wp:posOffset>
          </wp:positionH>
          <wp:positionV relativeFrom="page">
            <wp:posOffset>622935</wp:posOffset>
          </wp:positionV>
          <wp:extent cx="1843405" cy="396240"/>
          <wp:effectExtent l="0" t="0" r="0" b="0"/>
          <wp:wrapNone/>
          <wp:docPr id="4"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1"/>
                  <pic:cNvPicPr>
                    <a:picLocks noChangeAspect="1" noChangeArrowheads="1"/>
                  </pic:cNvPicPr>
                </pic:nvPicPr>
                <pic:blipFill>
                  <a:blip r:embed="rId1"/>
                  <a:stretch>
                    <a:fillRect/>
                  </a:stretch>
                </pic:blipFill>
                <pic:spPr bwMode="auto">
                  <a:xfrm>
                    <a:off x="0" y="0"/>
                    <a:ext cx="1843405" cy="396240"/>
                  </a:xfrm>
                  <a:prstGeom prst="rect">
                    <a:avLst/>
                  </a:prstGeom>
                </pic:spPr>
              </pic:pic>
            </a:graphicData>
          </a:graphic>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347364"/>
    <w:multiLevelType w:val="multilevel"/>
    <w:tmpl w:val="C83C3222"/>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 w15:restartNumberingAfterBreak="0">
    <w:nsid w:val="084A1D43"/>
    <w:multiLevelType w:val="multilevel"/>
    <w:tmpl w:val="AA286012"/>
    <w:lvl w:ilvl="0">
      <w:start w:val="1"/>
      <w:numFmt w:val="upperRoman"/>
      <w:suff w:val="space"/>
      <w:lvlText w:val="%1."/>
      <w:lvlJc w:val="left"/>
      <w:pPr>
        <w:ind w:left="0" w:firstLine="0"/>
      </w:pPr>
      <w:rPr>
        <w:rFonts w:hint="default"/>
      </w:rPr>
    </w:lvl>
    <w:lvl w:ilvl="1">
      <w:start w:val="2"/>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8" w15:restartNumberingAfterBreak="0">
    <w:nsid w:val="0BE04FDA"/>
    <w:multiLevelType w:val="multilevel"/>
    <w:tmpl w:val="C2A02212"/>
    <w:styleLink w:val="List-Contract"/>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9" w15:restartNumberingAfterBreak="0">
    <w:nsid w:val="0FDB68FE"/>
    <w:multiLevelType w:val="multilevel"/>
    <w:tmpl w:val="AE86C25E"/>
    <w:lvl w:ilvl="0">
      <w:start w:val="1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10"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1EA379D0"/>
    <w:multiLevelType w:val="hybridMultilevel"/>
    <w:tmpl w:val="AC548C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2E1E9B"/>
    <w:multiLevelType w:val="hybridMultilevel"/>
    <w:tmpl w:val="58BA5A6A"/>
    <w:lvl w:ilvl="0" w:tplc="4FA4DCC6">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6D30D7"/>
    <w:multiLevelType w:val="hybridMultilevel"/>
    <w:tmpl w:val="E910A9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A872803"/>
    <w:multiLevelType w:val="multilevel"/>
    <w:tmpl w:val="F8DCD41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2D2B0E3E"/>
    <w:multiLevelType w:val="multilevel"/>
    <w:tmpl w:val="4C34D3E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7" w15:restartNumberingAfterBreak="0">
    <w:nsid w:val="2FF74A2C"/>
    <w:multiLevelType w:val="multilevel"/>
    <w:tmpl w:val="2FB23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4"/>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15:restartNumberingAfterBreak="0">
    <w:nsid w:val="31CC1CE0"/>
    <w:multiLevelType w:val="multilevel"/>
    <w:tmpl w:val="F462DFFC"/>
    <w:lvl w:ilvl="0">
      <w:start w:val="7"/>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9" w15:restartNumberingAfterBreak="0">
    <w:nsid w:val="32244F10"/>
    <w:multiLevelType w:val="multilevel"/>
    <w:tmpl w:val="4C34D3E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0" w15:restartNumberingAfterBreak="0">
    <w:nsid w:val="34E02FC8"/>
    <w:multiLevelType w:val="multilevel"/>
    <w:tmpl w:val="75DE3F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1" w15:restartNumberingAfterBreak="0">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42741887"/>
    <w:multiLevelType w:val="multilevel"/>
    <w:tmpl w:val="12386134"/>
    <w:lvl w:ilvl="0">
      <w:start w:val="1"/>
      <w:numFmt w:val="lowerLetter"/>
      <w:lvlText w:val="%1)"/>
      <w:lvlJc w:val="left"/>
      <w:pPr>
        <w:ind w:left="672" w:hanging="360"/>
      </w:pPr>
      <w:rPr>
        <w:rFonts w:ascii="Arial" w:eastAsiaTheme="minorHAnsi" w:hAnsi="Arial" w:cstheme="minorBidi"/>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23" w15:restartNumberingAfterBreak="0">
    <w:nsid w:val="4275569E"/>
    <w:multiLevelType w:val="hybridMultilevel"/>
    <w:tmpl w:val="25B4C452"/>
    <w:lvl w:ilvl="0" w:tplc="02B8C050">
      <w:start w:val="1"/>
      <w:numFmt w:val="lowerLetter"/>
      <w:lvlText w:val="%1)"/>
      <w:lvlJc w:val="left"/>
      <w:pPr>
        <w:ind w:left="672" w:hanging="360"/>
      </w:pPr>
      <w:rPr>
        <w:rFonts w:ascii="Arial" w:eastAsiaTheme="minorHAnsi" w:hAnsi="Arial" w:cstheme="minorBidi"/>
      </w:rPr>
    </w:lvl>
    <w:lvl w:ilvl="1" w:tplc="04050003">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4" w15:restartNumberingAfterBreak="0">
    <w:nsid w:val="46EF0D75"/>
    <w:multiLevelType w:val="multilevel"/>
    <w:tmpl w:val="C83C3222"/>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15:restartNumberingAfterBreak="0">
    <w:nsid w:val="50D70324"/>
    <w:multiLevelType w:val="hybridMultilevel"/>
    <w:tmpl w:val="6B60E464"/>
    <w:lvl w:ilvl="0" w:tplc="0405000F">
      <w:start w:val="1"/>
      <w:numFmt w:val="decimal"/>
      <w:lvlText w:val="%1."/>
      <w:lvlJc w:val="left"/>
      <w:pPr>
        <w:ind w:left="6015" w:hanging="360"/>
      </w:pPr>
    </w:lvl>
    <w:lvl w:ilvl="1" w:tplc="04050019" w:tentative="1">
      <w:start w:val="1"/>
      <w:numFmt w:val="lowerLetter"/>
      <w:lvlText w:val="%2."/>
      <w:lvlJc w:val="left"/>
      <w:pPr>
        <w:ind w:left="6735" w:hanging="360"/>
      </w:pPr>
    </w:lvl>
    <w:lvl w:ilvl="2" w:tplc="0405001B" w:tentative="1">
      <w:start w:val="1"/>
      <w:numFmt w:val="lowerRoman"/>
      <w:lvlText w:val="%3."/>
      <w:lvlJc w:val="right"/>
      <w:pPr>
        <w:ind w:left="7455" w:hanging="180"/>
      </w:pPr>
    </w:lvl>
    <w:lvl w:ilvl="3" w:tplc="0405000F" w:tentative="1">
      <w:start w:val="1"/>
      <w:numFmt w:val="decimal"/>
      <w:lvlText w:val="%4."/>
      <w:lvlJc w:val="left"/>
      <w:pPr>
        <w:ind w:left="8175" w:hanging="360"/>
      </w:pPr>
    </w:lvl>
    <w:lvl w:ilvl="4" w:tplc="04050019" w:tentative="1">
      <w:start w:val="1"/>
      <w:numFmt w:val="lowerLetter"/>
      <w:lvlText w:val="%5."/>
      <w:lvlJc w:val="left"/>
      <w:pPr>
        <w:ind w:left="8895" w:hanging="360"/>
      </w:pPr>
    </w:lvl>
    <w:lvl w:ilvl="5" w:tplc="0405001B" w:tentative="1">
      <w:start w:val="1"/>
      <w:numFmt w:val="lowerRoman"/>
      <w:lvlText w:val="%6."/>
      <w:lvlJc w:val="right"/>
      <w:pPr>
        <w:ind w:left="9615" w:hanging="180"/>
      </w:pPr>
    </w:lvl>
    <w:lvl w:ilvl="6" w:tplc="0405000F" w:tentative="1">
      <w:start w:val="1"/>
      <w:numFmt w:val="decimal"/>
      <w:lvlText w:val="%7."/>
      <w:lvlJc w:val="left"/>
      <w:pPr>
        <w:ind w:left="10335" w:hanging="360"/>
      </w:pPr>
    </w:lvl>
    <w:lvl w:ilvl="7" w:tplc="04050019" w:tentative="1">
      <w:start w:val="1"/>
      <w:numFmt w:val="lowerLetter"/>
      <w:lvlText w:val="%8."/>
      <w:lvlJc w:val="left"/>
      <w:pPr>
        <w:ind w:left="11055" w:hanging="360"/>
      </w:pPr>
    </w:lvl>
    <w:lvl w:ilvl="8" w:tplc="0405001B" w:tentative="1">
      <w:start w:val="1"/>
      <w:numFmt w:val="lowerRoman"/>
      <w:lvlText w:val="%9."/>
      <w:lvlJc w:val="right"/>
      <w:pPr>
        <w:ind w:left="11775" w:hanging="180"/>
      </w:pPr>
    </w:lvl>
  </w:abstractNum>
  <w:abstractNum w:abstractNumId="27" w15:restartNumberingAfterBreak="0">
    <w:nsid w:val="52C2360D"/>
    <w:multiLevelType w:val="multilevel"/>
    <w:tmpl w:val="AAE4592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15:restartNumberingAfterBreak="0">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9" w15:restartNumberingAfterBreak="0">
    <w:nsid w:val="5A9D02DE"/>
    <w:multiLevelType w:val="multilevel"/>
    <w:tmpl w:val="6EF2B366"/>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0" w15:restartNumberingAfterBreak="0">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1" w15:restartNumberingAfterBreak="0">
    <w:nsid w:val="60556D38"/>
    <w:multiLevelType w:val="multilevel"/>
    <w:tmpl w:val="E7B82D50"/>
    <w:lvl w:ilvl="0">
      <w:start w:val="9"/>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32" w15:restartNumberingAfterBreak="0">
    <w:nsid w:val="622C0563"/>
    <w:multiLevelType w:val="multilevel"/>
    <w:tmpl w:val="13D65DC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2"/>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3" w15:restartNumberingAfterBreak="0">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4"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5" w15:restartNumberingAfterBreak="0">
    <w:nsid w:val="6CAC4B84"/>
    <w:multiLevelType w:val="multilevel"/>
    <w:tmpl w:val="12A47CA2"/>
    <w:lvl w:ilvl="0">
      <w:start w:val="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6"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7" w15:restartNumberingAfterBreak="0">
    <w:nsid w:val="762E1EDF"/>
    <w:multiLevelType w:val="multilevel"/>
    <w:tmpl w:val="2828036E"/>
    <w:lvl w:ilvl="0">
      <w:start w:val="1"/>
      <w:numFmt w:val="bullet"/>
      <w:lvlText w:val=""/>
      <w:lvlJc w:val="left"/>
      <w:pPr>
        <w:ind w:left="672" w:hanging="360"/>
      </w:pPr>
      <w:rPr>
        <w:rFonts w:ascii="Symbol" w:hAnsi="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8"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9" w15:restartNumberingAfterBreak="0">
    <w:nsid w:val="7E154CB4"/>
    <w:multiLevelType w:val="multilevel"/>
    <w:tmpl w:val="AF06EBB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8"/>
  </w:num>
  <w:num w:numId="2">
    <w:abstractNumId w:val="11"/>
  </w:num>
  <w:num w:numId="3">
    <w:abstractNumId w:val="25"/>
  </w:num>
  <w:num w:numId="4">
    <w:abstractNumId w:val="20"/>
  </w:num>
  <w:num w:numId="5">
    <w:abstractNumId w:val="38"/>
  </w:num>
  <w:num w:numId="6">
    <w:abstractNumId w:val="29"/>
  </w:num>
  <w:num w:numId="7">
    <w:abstractNumId w:val="32"/>
  </w:num>
  <w:num w:numId="8">
    <w:abstractNumId w:val="22"/>
  </w:num>
  <w:num w:numId="9">
    <w:abstractNumId w:val="36"/>
  </w:num>
  <w:num w:numId="10">
    <w:abstractNumId w:val="21"/>
  </w:num>
  <w:num w:numId="11">
    <w:abstractNumId w:val="17"/>
  </w:num>
  <w:num w:numId="12">
    <w:abstractNumId w:val="6"/>
  </w:num>
  <w:num w:numId="13">
    <w:abstractNumId w:val="30"/>
  </w:num>
  <w:num w:numId="14">
    <w:abstractNumId w:val="33"/>
  </w:num>
  <w:num w:numId="15">
    <w:abstractNumId w:val="10"/>
  </w:num>
  <w:num w:numId="16">
    <w:abstractNumId w:val="34"/>
  </w:num>
  <w:num w:numId="17">
    <w:abstractNumId w:val="0"/>
  </w:num>
  <w:num w:numId="18">
    <w:abstractNumId w:val="1"/>
  </w:num>
  <w:num w:numId="19">
    <w:abstractNumId w:val="2"/>
  </w:num>
  <w:num w:numId="20">
    <w:abstractNumId w:val="3"/>
  </w:num>
  <w:num w:numId="21">
    <w:abstractNumId w:val="4"/>
  </w:num>
  <w:num w:numId="22">
    <w:abstractNumId w:val="23"/>
  </w:num>
  <w:num w:numId="23">
    <w:abstractNumId w:val="12"/>
  </w:num>
  <w:num w:numId="24">
    <w:abstractNumId w:val="14"/>
  </w:num>
  <w:num w:numId="25">
    <w:abstractNumId w:val="26"/>
  </w:num>
  <w:num w:numId="26">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39"/>
  </w:num>
  <w:num w:numId="28">
    <w:abstractNumId w:val="27"/>
  </w:num>
  <w:num w:numId="29">
    <w:abstractNumId w:val="19"/>
  </w:num>
  <w:num w:numId="30">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8"/>
  </w:num>
  <w:num w:numId="32">
    <w:abstractNumId w:val="3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9"/>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15"/>
  </w:num>
  <w:num w:numId="35">
    <w:abstractNumId w:val="13"/>
  </w:num>
  <w:num w:numId="36">
    <w:abstractNumId w:val="37"/>
  </w:num>
  <w:num w:numId="37">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19"/>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9">
    <w:abstractNumId w:val="16"/>
  </w:num>
  <w:num w:numId="40">
    <w:abstractNumId w:val="7"/>
  </w:num>
  <w:num w:numId="41">
    <w:abstractNumId w:val="18"/>
  </w:num>
  <w:num w:numId="42">
    <w:abstractNumId w:val="2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39"/>
    <w:rsid w:val="00005B50"/>
    <w:rsid w:val="000361A9"/>
    <w:rsid w:val="000500D9"/>
    <w:rsid w:val="00073EF9"/>
    <w:rsid w:val="0008512B"/>
    <w:rsid w:val="000A10CE"/>
    <w:rsid w:val="000B234A"/>
    <w:rsid w:val="000B64B8"/>
    <w:rsid w:val="000C54AA"/>
    <w:rsid w:val="000D169C"/>
    <w:rsid w:val="0011518C"/>
    <w:rsid w:val="0011606E"/>
    <w:rsid w:val="00163DB6"/>
    <w:rsid w:val="001673D3"/>
    <w:rsid w:val="00167F23"/>
    <w:rsid w:val="001724BB"/>
    <w:rsid w:val="001A523D"/>
    <w:rsid w:val="001B79E8"/>
    <w:rsid w:val="001C638B"/>
    <w:rsid w:val="001E3188"/>
    <w:rsid w:val="0020052F"/>
    <w:rsid w:val="0022277E"/>
    <w:rsid w:val="002429BB"/>
    <w:rsid w:val="00247A53"/>
    <w:rsid w:val="002558DD"/>
    <w:rsid w:val="002576F1"/>
    <w:rsid w:val="002926E6"/>
    <w:rsid w:val="002A3AB2"/>
    <w:rsid w:val="002A6593"/>
    <w:rsid w:val="002B42FA"/>
    <w:rsid w:val="002C04DF"/>
    <w:rsid w:val="002F4468"/>
    <w:rsid w:val="00301D14"/>
    <w:rsid w:val="003407F9"/>
    <w:rsid w:val="00347E38"/>
    <w:rsid w:val="00351D6A"/>
    <w:rsid w:val="003641A9"/>
    <w:rsid w:val="00372600"/>
    <w:rsid w:val="003834E0"/>
    <w:rsid w:val="003A5C83"/>
    <w:rsid w:val="003B08DD"/>
    <w:rsid w:val="00406E2E"/>
    <w:rsid w:val="00412D61"/>
    <w:rsid w:val="004146F9"/>
    <w:rsid w:val="004563B7"/>
    <w:rsid w:val="00461E2A"/>
    <w:rsid w:val="00462E0F"/>
    <w:rsid w:val="0047154D"/>
    <w:rsid w:val="0047576E"/>
    <w:rsid w:val="00492253"/>
    <w:rsid w:val="004A0ADB"/>
    <w:rsid w:val="004A27A9"/>
    <w:rsid w:val="004B0198"/>
    <w:rsid w:val="004C258B"/>
    <w:rsid w:val="004C5F4C"/>
    <w:rsid w:val="004D6979"/>
    <w:rsid w:val="004E256A"/>
    <w:rsid w:val="0050153D"/>
    <w:rsid w:val="00526DE6"/>
    <w:rsid w:val="0056452B"/>
    <w:rsid w:val="00591E8F"/>
    <w:rsid w:val="005A4CC2"/>
    <w:rsid w:val="005A59AF"/>
    <w:rsid w:val="005C7015"/>
    <w:rsid w:val="005F0A4E"/>
    <w:rsid w:val="00623FB2"/>
    <w:rsid w:val="00642AB1"/>
    <w:rsid w:val="00643EE9"/>
    <w:rsid w:val="006501BD"/>
    <w:rsid w:val="006511DD"/>
    <w:rsid w:val="00652282"/>
    <w:rsid w:val="00654CDA"/>
    <w:rsid w:val="006708D0"/>
    <w:rsid w:val="00684662"/>
    <w:rsid w:val="006A1D46"/>
    <w:rsid w:val="006A58D6"/>
    <w:rsid w:val="006B69B1"/>
    <w:rsid w:val="006E358F"/>
    <w:rsid w:val="006E3FCE"/>
    <w:rsid w:val="006E71A3"/>
    <w:rsid w:val="0074138E"/>
    <w:rsid w:val="00774935"/>
    <w:rsid w:val="00792C6E"/>
    <w:rsid w:val="007A107B"/>
    <w:rsid w:val="007A239D"/>
    <w:rsid w:val="007F0CBC"/>
    <w:rsid w:val="0081293B"/>
    <w:rsid w:val="00826A49"/>
    <w:rsid w:val="00831FD2"/>
    <w:rsid w:val="00833A4F"/>
    <w:rsid w:val="0083513B"/>
    <w:rsid w:val="00865126"/>
    <w:rsid w:val="00892E99"/>
    <w:rsid w:val="008950FA"/>
    <w:rsid w:val="008A23EF"/>
    <w:rsid w:val="008C509F"/>
    <w:rsid w:val="008D4225"/>
    <w:rsid w:val="008D51F6"/>
    <w:rsid w:val="008D576B"/>
    <w:rsid w:val="008E2DFC"/>
    <w:rsid w:val="008E4873"/>
    <w:rsid w:val="008F3EE2"/>
    <w:rsid w:val="00924A0D"/>
    <w:rsid w:val="00930CB1"/>
    <w:rsid w:val="009415FF"/>
    <w:rsid w:val="009430B0"/>
    <w:rsid w:val="00943734"/>
    <w:rsid w:val="009469D8"/>
    <w:rsid w:val="00951CE1"/>
    <w:rsid w:val="00964B15"/>
    <w:rsid w:val="009B0050"/>
    <w:rsid w:val="009C4583"/>
    <w:rsid w:val="009D03E5"/>
    <w:rsid w:val="009D0BC5"/>
    <w:rsid w:val="009D36BD"/>
    <w:rsid w:val="00A011C5"/>
    <w:rsid w:val="00A071E3"/>
    <w:rsid w:val="00A2706F"/>
    <w:rsid w:val="00A27F26"/>
    <w:rsid w:val="00A31787"/>
    <w:rsid w:val="00A435FD"/>
    <w:rsid w:val="00A500A4"/>
    <w:rsid w:val="00A564A4"/>
    <w:rsid w:val="00A56AC9"/>
    <w:rsid w:val="00AA20D1"/>
    <w:rsid w:val="00AB1DC3"/>
    <w:rsid w:val="00AC13BE"/>
    <w:rsid w:val="00AC4ECD"/>
    <w:rsid w:val="00AD686F"/>
    <w:rsid w:val="00B03CB8"/>
    <w:rsid w:val="00B23C53"/>
    <w:rsid w:val="00B45B0F"/>
    <w:rsid w:val="00B54AF7"/>
    <w:rsid w:val="00B77ED4"/>
    <w:rsid w:val="00BB4CAC"/>
    <w:rsid w:val="00C06BD9"/>
    <w:rsid w:val="00C668A3"/>
    <w:rsid w:val="00C67C16"/>
    <w:rsid w:val="00C727A7"/>
    <w:rsid w:val="00C815F7"/>
    <w:rsid w:val="00C87AB3"/>
    <w:rsid w:val="00CB3A14"/>
    <w:rsid w:val="00CB41B8"/>
    <w:rsid w:val="00CD1283"/>
    <w:rsid w:val="00CD14E9"/>
    <w:rsid w:val="00D07AF7"/>
    <w:rsid w:val="00D134F1"/>
    <w:rsid w:val="00D1362C"/>
    <w:rsid w:val="00D304B4"/>
    <w:rsid w:val="00D32FE7"/>
    <w:rsid w:val="00D449F9"/>
    <w:rsid w:val="00D47839"/>
    <w:rsid w:val="00D834EF"/>
    <w:rsid w:val="00D96688"/>
    <w:rsid w:val="00DD519C"/>
    <w:rsid w:val="00DD6EBF"/>
    <w:rsid w:val="00E039A2"/>
    <w:rsid w:val="00E05F2A"/>
    <w:rsid w:val="00E16B28"/>
    <w:rsid w:val="00E213D8"/>
    <w:rsid w:val="00E31E47"/>
    <w:rsid w:val="00E36759"/>
    <w:rsid w:val="00E45633"/>
    <w:rsid w:val="00E656F5"/>
    <w:rsid w:val="00E664C7"/>
    <w:rsid w:val="00E70B79"/>
    <w:rsid w:val="00E86808"/>
    <w:rsid w:val="00EC54DA"/>
    <w:rsid w:val="00EF5AB3"/>
    <w:rsid w:val="00F00BCF"/>
    <w:rsid w:val="00F029B9"/>
    <w:rsid w:val="00F06046"/>
    <w:rsid w:val="00F111F8"/>
    <w:rsid w:val="00F25EA4"/>
    <w:rsid w:val="00F73865"/>
    <w:rsid w:val="00FC377D"/>
    <w:rsid w:val="00FF024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9ECD"/>
  <w15:docId w15:val="{90445A13-8E44-4A55-87B4-E3498017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semiHidden/>
    <w:unhideWhenUsed/>
    <w:qFormat/>
    <w:rsid w:val="00372D0D"/>
    <w:rPr>
      <w:szCs w:val="16"/>
      <w:vertAlign w:val="superscript"/>
    </w:rPr>
  </w:style>
  <w:style w:type="character" w:customStyle="1" w:styleId="TextkomenteChar">
    <w:name w:val="Text komentáře Char"/>
    <w:aliases w:val="Comment Text (Czech Radio) Char"/>
    <w:basedOn w:val="Standardnpsmoodstavce"/>
    <w:link w:val="Textkomente"/>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aliases w:val="Comment Text (Czech Radio)"/>
    <w:basedOn w:val="Normln"/>
    <w:link w:val="TextkomenteChar"/>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31"/>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Zdraznn">
    <w:name w:val="Emphasis"/>
    <w:qFormat/>
    <w:rsid w:val="004A27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38653">
      <w:bodyDiv w:val="1"/>
      <w:marLeft w:val="0"/>
      <w:marRight w:val="0"/>
      <w:marTop w:val="0"/>
      <w:marBottom w:val="0"/>
      <w:divBdr>
        <w:top w:val="none" w:sz="0" w:space="0" w:color="auto"/>
        <w:left w:val="none" w:sz="0" w:space="0" w:color="auto"/>
        <w:bottom w:val="none" w:sz="0" w:space="0" w:color="auto"/>
        <w:right w:val="none" w:sz="0" w:space="0" w:color="auto"/>
      </w:divBdr>
    </w:div>
    <w:div w:id="140269063">
      <w:bodyDiv w:val="1"/>
      <w:marLeft w:val="0"/>
      <w:marRight w:val="0"/>
      <w:marTop w:val="0"/>
      <w:marBottom w:val="0"/>
      <w:divBdr>
        <w:top w:val="none" w:sz="0" w:space="0" w:color="auto"/>
        <w:left w:val="none" w:sz="0" w:space="0" w:color="auto"/>
        <w:bottom w:val="none" w:sz="0" w:space="0" w:color="auto"/>
        <w:right w:val="none" w:sz="0" w:space="0" w:color="auto"/>
      </w:divBdr>
    </w:div>
    <w:div w:id="325011863">
      <w:bodyDiv w:val="1"/>
      <w:marLeft w:val="0"/>
      <w:marRight w:val="0"/>
      <w:marTop w:val="0"/>
      <w:marBottom w:val="0"/>
      <w:divBdr>
        <w:top w:val="none" w:sz="0" w:space="0" w:color="auto"/>
        <w:left w:val="none" w:sz="0" w:space="0" w:color="auto"/>
        <w:bottom w:val="none" w:sz="0" w:space="0" w:color="auto"/>
        <w:right w:val="none" w:sz="0" w:space="0" w:color="auto"/>
      </w:divBdr>
    </w:div>
    <w:div w:id="367803096">
      <w:bodyDiv w:val="1"/>
      <w:marLeft w:val="0"/>
      <w:marRight w:val="0"/>
      <w:marTop w:val="0"/>
      <w:marBottom w:val="0"/>
      <w:divBdr>
        <w:top w:val="none" w:sz="0" w:space="0" w:color="auto"/>
        <w:left w:val="none" w:sz="0" w:space="0" w:color="auto"/>
        <w:bottom w:val="none" w:sz="0" w:space="0" w:color="auto"/>
        <w:right w:val="none" w:sz="0" w:space="0" w:color="auto"/>
      </w:divBdr>
    </w:div>
    <w:div w:id="786433740">
      <w:bodyDiv w:val="1"/>
      <w:marLeft w:val="0"/>
      <w:marRight w:val="0"/>
      <w:marTop w:val="0"/>
      <w:marBottom w:val="0"/>
      <w:divBdr>
        <w:top w:val="none" w:sz="0" w:space="0" w:color="auto"/>
        <w:left w:val="none" w:sz="0" w:space="0" w:color="auto"/>
        <w:bottom w:val="none" w:sz="0" w:space="0" w:color="auto"/>
        <w:right w:val="none" w:sz="0" w:space="0" w:color="auto"/>
      </w:divBdr>
    </w:div>
    <w:div w:id="866261262">
      <w:bodyDiv w:val="1"/>
      <w:marLeft w:val="0"/>
      <w:marRight w:val="0"/>
      <w:marTop w:val="0"/>
      <w:marBottom w:val="0"/>
      <w:divBdr>
        <w:top w:val="none" w:sz="0" w:space="0" w:color="auto"/>
        <w:left w:val="none" w:sz="0" w:space="0" w:color="auto"/>
        <w:bottom w:val="none" w:sz="0" w:space="0" w:color="auto"/>
        <w:right w:val="none" w:sz="0" w:space="0" w:color="auto"/>
      </w:divBdr>
    </w:div>
    <w:div w:id="1218398435">
      <w:bodyDiv w:val="1"/>
      <w:marLeft w:val="0"/>
      <w:marRight w:val="0"/>
      <w:marTop w:val="0"/>
      <w:marBottom w:val="0"/>
      <w:divBdr>
        <w:top w:val="none" w:sz="0" w:space="0" w:color="auto"/>
        <w:left w:val="none" w:sz="0" w:space="0" w:color="auto"/>
        <w:bottom w:val="none" w:sz="0" w:space="0" w:color="auto"/>
        <w:right w:val="none" w:sz="0" w:space="0" w:color="auto"/>
      </w:divBdr>
    </w:div>
    <w:div w:id="1320814316">
      <w:bodyDiv w:val="1"/>
      <w:marLeft w:val="0"/>
      <w:marRight w:val="0"/>
      <w:marTop w:val="0"/>
      <w:marBottom w:val="0"/>
      <w:divBdr>
        <w:top w:val="none" w:sz="0" w:space="0" w:color="auto"/>
        <w:left w:val="none" w:sz="0" w:space="0" w:color="auto"/>
        <w:bottom w:val="none" w:sz="0" w:space="0" w:color="auto"/>
        <w:right w:val="none" w:sz="0" w:space="0" w:color="auto"/>
      </w:divBdr>
    </w:div>
    <w:div w:id="1324426852">
      <w:bodyDiv w:val="1"/>
      <w:marLeft w:val="0"/>
      <w:marRight w:val="0"/>
      <w:marTop w:val="0"/>
      <w:marBottom w:val="0"/>
      <w:divBdr>
        <w:top w:val="none" w:sz="0" w:space="0" w:color="auto"/>
        <w:left w:val="none" w:sz="0" w:space="0" w:color="auto"/>
        <w:bottom w:val="none" w:sz="0" w:space="0" w:color="auto"/>
        <w:right w:val="none" w:sz="0" w:space="0" w:color="auto"/>
      </w:divBdr>
    </w:div>
    <w:div w:id="1394162991">
      <w:bodyDiv w:val="1"/>
      <w:marLeft w:val="0"/>
      <w:marRight w:val="0"/>
      <w:marTop w:val="0"/>
      <w:marBottom w:val="0"/>
      <w:divBdr>
        <w:top w:val="none" w:sz="0" w:space="0" w:color="auto"/>
        <w:left w:val="none" w:sz="0" w:space="0" w:color="auto"/>
        <w:bottom w:val="none" w:sz="0" w:space="0" w:color="auto"/>
        <w:right w:val="none" w:sz="0" w:space="0" w:color="auto"/>
      </w:divBdr>
    </w:div>
    <w:div w:id="1429815699">
      <w:bodyDiv w:val="1"/>
      <w:marLeft w:val="0"/>
      <w:marRight w:val="0"/>
      <w:marTop w:val="0"/>
      <w:marBottom w:val="0"/>
      <w:divBdr>
        <w:top w:val="none" w:sz="0" w:space="0" w:color="auto"/>
        <w:left w:val="none" w:sz="0" w:space="0" w:color="auto"/>
        <w:bottom w:val="none" w:sz="0" w:space="0" w:color="auto"/>
        <w:right w:val="none" w:sz="0" w:space="0" w:color="auto"/>
      </w:divBdr>
    </w:div>
    <w:div w:id="1497378316">
      <w:bodyDiv w:val="1"/>
      <w:marLeft w:val="0"/>
      <w:marRight w:val="0"/>
      <w:marTop w:val="0"/>
      <w:marBottom w:val="0"/>
      <w:divBdr>
        <w:top w:val="none" w:sz="0" w:space="0" w:color="auto"/>
        <w:left w:val="none" w:sz="0" w:space="0" w:color="auto"/>
        <w:bottom w:val="none" w:sz="0" w:space="0" w:color="auto"/>
        <w:right w:val="none" w:sz="0" w:space="0" w:color="auto"/>
      </w:divBdr>
    </w:div>
    <w:div w:id="1514422042">
      <w:bodyDiv w:val="1"/>
      <w:marLeft w:val="0"/>
      <w:marRight w:val="0"/>
      <w:marTop w:val="0"/>
      <w:marBottom w:val="0"/>
      <w:divBdr>
        <w:top w:val="none" w:sz="0" w:space="0" w:color="auto"/>
        <w:left w:val="none" w:sz="0" w:space="0" w:color="auto"/>
        <w:bottom w:val="none" w:sz="0" w:space="0" w:color="auto"/>
        <w:right w:val="none" w:sz="0" w:space="0" w:color="auto"/>
      </w:divBdr>
    </w:div>
    <w:div w:id="1517882774">
      <w:bodyDiv w:val="1"/>
      <w:marLeft w:val="0"/>
      <w:marRight w:val="0"/>
      <w:marTop w:val="0"/>
      <w:marBottom w:val="0"/>
      <w:divBdr>
        <w:top w:val="none" w:sz="0" w:space="0" w:color="auto"/>
        <w:left w:val="none" w:sz="0" w:space="0" w:color="auto"/>
        <w:bottom w:val="none" w:sz="0" w:space="0" w:color="auto"/>
        <w:right w:val="none" w:sz="0" w:space="0" w:color="auto"/>
      </w:divBdr>
    </w:div>
    <w:div w:id="1764304298">
      <w:bodyDiv w:val="1"/>
      <w:marLeft w:val="0"/>
      <w:marRight w:val="0"/>
      <w:marTop w:val="0"/>
      <w:marBottom w:val="0"/>
      <w:divBdr>
        <w:top w:val="none" w:sz="0" w:space="0" w:color="auto"/>
        <w:left w:val="none" w:sz="0" w:space="0" w:color="auto"/>
        <w:bottom w:val="none" w:sz="0" w:space="0" w:color="auto"/>
        <w:right w:val="none" w:sz="0" w:space="0" w:color="auto"/>
      </w:divBdr>
    </w:div>
    <w:div w:id="2023582323">
      <w:bodyDiv w:val="1"/>
      <w:marLeft w:val="0"/>
      <w:marRight w:val="0"/>
      <w:marTop w:val="0"/>
      <w:marBottom w:val="0"/>
      <w:divBdr>
        <w:top w:val="none" w:sz="0" w:space="0" w:color="auto"/>
        <w:left w:val="none" w:sz="0" w:space="0" w:color="auto"/>
        <w:bottom w:val="none" w:sz="0" w:space="0" w:color="auto"/>
        <w:right w:val="none" w:sz="0" w:space="0" w:color="auto"/>
      </w:divBdr>
    </w:div>
    <w:div w:id="2037995441">
      <w:bodyDiv w:val="1"/>
      <w:marLeft w:val="0"/>
      <w:marRight w:val="0"/>
      <w:marTop w:val="0"/>
      <w:marBottom w:val="0"/>
      <w:divBdr>
        <w:top w:val="none" w:sz="0" w:space="0" w:color="auto"/>
        <w:left w:val="none" w:sz="0" w:space="0" w:color="auto"/>
        <w:bottom w:val="none" w:sz="0" w:space="0" w:color="auto"/>
        <w:right w:val="none" w:sz="0" w:space="0" w:color="auto"/>
      </w:divBdr>
    </w:div>
    <w:div w:id="2083598829">
      <w:bodyDiv w:val="1"/>
      <w:marLeft w:val="0"/>
      <w:marRight w:val="0"/>
      <w:marTop w:val="0"/>
      <w:marBottom w:val="0"/>
      <w:divBdr>
        <w:top w:val="none" w:sz="0" w:space="0" w:color="auto"/>
        <w:left w:val="none" w:sz="0" w:space="0" w:color="auto"/>
        <w:bottom w:val="none" w:sz="0" w:space="0" w:color="auto"/>
        <w:right w:val="none" w:sz="0" w:space="0" w:color="auto"/>
      </w:divBdr>
    </w:div>
    <w:div w:id="2099595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9510525C0C961479233627728B582B2" ma:contentTypeVersion="" ma:contentTypeDescription="Vytvoří nový dokument" ma:contentTypeScope="" ma:versionID="83982cddeb4450c9bbe1096df2557b5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D746AD-9A09-4344-AA91-04A20859BDCA}">
  <ds:schemaRefs>
    <ds:schemaRef ds:uri="http://schemas.microsoft.com/sharepoint/v3/contenttype/forms"/>
  </ds:schemaRefs>
</ds:datastoreItem>
</file>

<file path=customXml/itemProps2.xml><?xml version="1.0" encoding="utf-8"?>
<ds:datastoreItem xmlns:ds="http://schemas.openxmlformats.org/officeDocument/2006/customXml" ds:itemID="{DB9C10D8-6422-4498-88D0-460F37F30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B468F-AB11-46BF-873C-38EB5F35493E}">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5CCAC89F-DF61-47EF-AEBE-9959519BB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6420</Words>
  <Characters>37884</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44216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Surovcová Klára</cp:lastModifiedBy>
  <cp:revision>2</cp:revision>
  <cp:lastPrinted>2016-12-20T13:07:00Z</cp:lastPrinted>
  <dcterms:created xsi:type="dcterms:W3CDTF">2019-01-19T16:35:00Z</dcterms:created>
  <dcterms:modified xsi:type="dcterms:W3CDTF">2019-01-19T16:35:00Z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0x010100C9510525C0C961479233627728B582B2</vt:lpwstr>
  </property>
</Properties>
</file>